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77777777" w:rsidR="00034384" w:rsidRPr="00D51E0F" w:rsidRDefault="00937D9A" w:rsidP="006F2208">
      <w:pPr>
        <w:keepNext/>
        <w:keepLines/>
        <w:spacing w:line="360" w:lineRule="auto"/>
        <w:jc w:val="right"/>
        <w:rPr>
          <w:rFonts w:ascii="Times New Roman" w:hAnsi="Times New Roman"/>
          <w:b/>
          <w:bCs/>
          <w:sz w:val="24"/>
          <w:szCs w:val="24"/>
        </w:rPr>
      </w:pPr>
      <w:r w:rsidRPr="00D51E0F">
        <w:rPr>
          <w:rFonts w:ascii="Times New Roman" w:hAnsi="Times New Roman"/>
          <w:b/>
          <w:bCs/>
          <w:sz w:val="24"/>
          <w:szCs w:val="24"/>
        </w:rPr>
        <w:t xml:space="preserve">Załącznik nr </w:t>
      </w:r>
      <w:r w:rsidR="004329A0" w:rsidRPr="00D51E0F">
        <w:rPr>
          <w:rFonts w:ascii="Times New Roman" w:hAnsi="Times New Roman"/>
          <w:b/>
          <w:bCs/>
          <w:sz w:val="24"/>
          <w:szCs w:val="24"/>
        </w:rPr>
        <w:t>4</w:t>
      </w:r>
      <w:r w:rsidRPr="00D51E0F">
        <w:rPr>
          <w:rFonts w:ascii="Times New Roman" w:hAnsi="Times New Roman"/>
          <w:b/>
          <w:bCs/>
          <w:sz w:val="24"/>
          <w:szCs w:val="24"/>
        </w:rPr>
        <w:t xml:space="preserve"> do </w:t>
      </w:r>
      <w:r w:rsidR="00CA3A83" w:rsidRPr="00D51E0F">
        <w:rPr>
          <w:rFonts w:ascii="Times New Roman" w:hAnsi="Times New Roman"/>
          <w:b/>
          <w:bCs/>
          <w:sz w:val="24"/>
          <w:szCs w:val="24"/>
        </w:rPr>
        <w:t>SWZ</w:t>
      </w:r>
      <w:r w:rsidRPr="00D51E0F">
        <w:rPr>
          <w:rFonts w:ascii="Times New Roman" w:hAnsi="Times New Roman"/>
          <w:b/>
          <w:bCs/>
          <w:sz w:val="24"/>
          <w:szCs w:val="24"/>
        </w:rPr>
        <w:t xml:space="preserve"> Wzór umowy</w:t>
      </w:r>
    </w:p>
    <w:p w14:paraId="60D8100E" w14:textId="77777777" w:rsidR="00887D3B" w:rsidRPr="00D51E0F" w:rsidRDefault="00887D3B" w:rsidP="006F2208">
      <w:pPr>
        <w:keepNext/>
        <w:keepLines/>
        <w:spacing w:line="360" w:lineRule="auto"/>
        <w:jc w:val="right"/>
        <w:rPr>
          <w:rFonts w:ascii="Times New Roman" w:hAnsi="Times New Roman"/>
          <w:b/>
          <w:bCs/>
          <w:sz w:val="24"/>
          <w:szCs w:val="24"/>
        </w:rPr>
      </w:pPr>
    </w:p>
    <w:p w14:paraId="5BECE41E" w14:textId="24A7254B" w:rsidR="00B368BB" w:rsidRPr="00D51E0F" w:rsidRDefault="00B368BB" w:rsidP="006F2208">
      <w:pPr>
        <w:keepNext/>
        <w:keepLines/>
        <w:spacing w:line="360" w:lineRule="auto"/>
        <w:jc w:val="center"/>
        <w:rPr>
          <w:rFonts w:ascii="Times New Roman" w:hAnsi="Times New Roman"/>
          <w:b/>
          <w:sz w:val="24"/>
          <w:szCs w:val="24"/>
          <w:lang w:eastAsia="ar-SA"/>
        </w:rPr>
      </w:pPr>
      <w:r w:rsidRPr="00D51E0F">
        <w:rPr>
          <w:rFonts w:ascii="Times New Roman" w:hAnsi="Times New Roman"/>
          <w:b/>
          <w:bCs/>
          <w:sz w:val="24"/>
          <w:szCs w:val="24"/>
        </w:rPr>
        <w:t xml:space="preserve">Umowa Nr </w:t>
      </w:r>
      <w:r w:rsidR="00887D3B" w:rsidRPr="00D51E0F">
        <w:rPr>
          <w:rFonts w:ascii="Times New Roman" w:hAnsi="Times New Roman"/>
          <w:b/>
          <w:bCs/>
          <w:sz w:val="24"/>
          <w:szCs w:val="24"/>
        </w:rPr>
        <w:t>….</w:t>
      </w:r>
      <w:r w:rsidR="00887D3B" w:rsidRPr="00D51E0F">
        <w:rPr>
          <w:rFonts w:ascii="Times New Roman" w:hAnsi="Times New Roman"/>
          <w:b/>
          <w:sz w:val="24"/>
          <w:szCs w:val="24"/>
          <w:lang w:eastAsia="ar-SA"/>
        </w:rPr>
        <w:t>………….</w:t>
      </w:r>
      <w:r w:rsidR="00836194">
        <w:rPr>
          <w:rFonts w:ascii="Times New Roman" w:hAnsi="Times New Roman"/>
          <w:b/>
          <w:sz w:val="24"/>
          <w:szCs w:val="24"/>
          <w:lang w:eastAsia="ar-SA"/>
        </w:rPr>
        <w:t xml:space="preserve"> </w:t>
      </w:r>
      <w:r w:rsidR="00836194" w:rsidRPr="00836194">
        <w:rPr>
          <w:rFonts w:ascii="Times New Roman" w:hAnsi="Times New Roman"/>
          <w:bCs/>
          <w:sz w:val="24"/>
          <w:szCs w:val="24"/>
          <w:lang w:eastAsia="ar-SA"/>
        </w:rPr>
        <w:t>(taki sam dla każdej części)</w:t>
      </w:r>
    </w:p>
    <w:p w14:paraId="62CB3AF6" w14:textId="77777777" w:rsidR="006F2208" w:rsidRPr="00960819" w:rsidRDefault="006F2208" w:rsidP="006F2208">
      <w:pPr>
        <w:keepNext/>
        <w:keepLines/>
        <w:spacing w:line="360" w:lineRule="auto"/>
        <w:jc w:val="both"/>
        <w:rPr>
          <w:rFonts w:eastAsia="Arial" w:cstheme="minorHAnsi"/>
          <w:b/>
          <w:bCs/>
          <w:sz w:val="24"/>
          <w:szCs w:val="24"/>
        </w:rPr>
      </w:pPr>
      <w:bookmarkStart w:id="0" w:name="_Hlk183175990"/>
      <w:r w:rsidRPr="00960819">
        <w:rPr>
          <w:rFonts w:eastAsia="Arial" w:cstheme="minorHAnsi"/>
          <w:b/>
          <w:bCs/>
          <w:sz w:val="24"/>
          <w:szCs w:val="24"/>
        </w:rPr>
        <w:t>Dostawa sprzętu fotograficznego (3 części) w ramach projektu „Zawód na medal” współfinansowanego przez Unię Europejską ze środków Europejskiego Funduszu Społecznego w ramach programu regionalnego Fundusze Europejskie dla Łódzkiego 2021-2027</w:t>
      </w:r>
    </w:p>
    <w:bookmarkEnd w:id="0"/>
    <w:p w14:paraId="324ECF85" w14:textId="77777777" w:rsidR="003F66C1" w:rsidRPr="00D51E0F" w:rsidRDefault="003F66C1" w:rsidP="006F2208">
      <w:pPr>
        <w:keepNext/>
        <w:keepLines/>
        <w:spacing w:after="0" w:line="360" w:lineRule="auto"/>
        <w:rPr>
          <w:rFonts w:ascii="Times New Roman" w:eastAsia="Times New Roman" w:hAnsi="Times New Roman"/>
          <w:b/>
          <w:bCs/>
          <w:sz w:val="24"/>
          <w:szCs w:val="24"/>
        </w:rPr>
      </w:pPr>
    </w:p>
    <w:p w14:paraId="147BFC0F" w14:textId="77777777" w:rsidR="00BA1AFF" w:rsidRPr="00D51E0F" w:rsidRDefault="00230C0D" w:rsidP="006F2208">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Zawarta w dniu ………………….. </w:t>
      </w:r>
      <w:r w:rsidR="00F9493F" w:rsidRPr="00D51E0F">
        <w:rPr>
          <w:rFonts w:ascii="Times New Roman" w:hAnsi="Times New Roman"/>
          <w:bCs/>
          <w:sz w:val="24"/>
          <w:szCs w:val="24"/>
        </w:rPr>
        <w:t>r. pomiędzy</w:t>
      </w:r>
      <w:r w:rsidR="00887D3B" w:rsidRPr="00D51E0F">
        <w:rPr>
          <w:rFonts w:ascii="Times New Roman" w:hAnsi="Times New Roman"/>
          <w:bCs/>
          <w:sz w:val="24"/>
          <w:szCs w:val="24"/>
        </w:rPr>
        <w:t xml:space="preserve"> </w:t>
      </w:r>
    </w:p>
    <w:p w14:paraId="73817DA6" w14:textId="77777777" w:rsidR="00F9493F" w:rsidRPr="00D51E0F" w:rsidRDefault="00DD0F74" w:rsidP="006F2208">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rsidP="006F2208">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25C25E4" w14:textId="77777777" w:rsidR="00F9493F" w:rsidRPr="00D51E0F" w:rsidRDefault="00F9493F" w:rsidP="006F2208">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77777777" w:rsidR="00F9493F" w:rsidRPr="00D51E0F" w:rsidRDefault="00887D3B" w:rsidP="006F2208">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o numerze identyfikacji podatkowej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rsidP="006F2208">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77777777" w:rsidR="00F9493F" w:rsidRPr="00D51E0F" w:rsidRDefault="00F9493F" w:rsidP="006F2208">
      <w:pPr>
        <w:keepNext/>
        <w:keepLines/>
        <w:spacing w:line="360" w:lineRule="auto"/>
        <w:jc w:val="both"/>
        <w:rPr>
          <w:rFonts w:ascii="Times New Roman" w:hAnsi="Times New Roman"/>
          <w:bCs/>
          <w:iCs/>
          <w:sz w:val="24"/>
          <w:szCs w:val="24"/>
        </w:rPr>
      </w:pPr>
    </w:p>
    <w:p w14:paraId="52792A03" w14:textId="08430E91" w:rsidR="00D51E0F" w:rsidRPr="0030770C" w:rsidRDefault="00F9493F" w:rsidP="006F2208">
      <w:pPr>
        <w:keepNext/>
        <w:keepLines/>
        <w:spacing w:line="360" w:lineRule="auto"/>
        <w:jc w:val="both"/>
        <w:rPr>
          <w:rFonts w:ascii="Times New Roman" w:hAnsi="Times New Roman"/>
          <w:sz w:val="24"/>
          <w:szCs w:val="24"/>
        </w:rPr>
      </w:pPr>
      <w:r w:rsidRPr="00D51E0F">
        <w:rPr>
          <w:rFonts w:ascii="Times New Roman" w:hAnsi="Times New Roman"/>
          <w:bCs/>
          <w:iCs/>
          <w:sz w:val="24"/>
          <w:szCs w:val="24"/>
        </w:rPr>
        <w:t xml:space="preserve">wyłonioną w wyniku postępowania o udzielenie zamówienia publicznego w trybie </w:t>
      </w:r>
      <w:r w:rsidR="00BA1AFF" w:rsidRPr="00D51E0F">
        <w:rPr>
          <w:rFonts w:ascii="Times New Roman" w:hAnsi="Times New Roman"/>
          <w:bCs/>
          <w:iCs/>
          <w:sz w:val="24"/>
          <w:szCs w:val="24"/>
        </w:rPr>
        <w:t>podstawowym bez negocjacji  art. 275 pkt 1 Ustawy prawo zamówień publicznych (</w:t>
      </w:r>
      <w:r w:rsidR="000E2B66" w:rsidRPr="00D51E0F">
        <w:rPr>
          <w:rFonts w:ascii="Times New Roman" w:hAnsi="Times New Roman"/>
          <w:bCs/>
          <w:iCs/>
          <w:sz w:val="24"/>
          <w:szCs w:val="24"/>
        </w:rPr>
        <w:t>Znak sprawy:</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146823" w:rsidRPr="00D51E0F">
        <w:rPr>
          <w:rFonts w:ascii="Times New Roman" w:hAnsi="Times New Roman"/>
          <w:bCs/>
          <w:iCs/>
          <w:sz w:val="24"/>
          <w:szCs w:val="24"/>
        </w:rPr>
        <w:t>,</w:t>
      </w:r>
      <w:r w:rsidR="0036131C" w:rsidRPr="00D51E0F">
        <w:rPr>
          <w:rFonts w:ascii="Times New Roman" w:hAnsi="Times New Roman"/>
          <w:bCs/>
          <w:iCs/>
          <w:sz w:val="24"/>
          <w:szCs w:val="24"/>
        </w:rPr>
        <w:t xml:space="preserve"> </w:t>
      </w:r>
      <w:r w:rsidR="00B368BB" w:rsidRPr="00D51E0F">
        <w:rPr>
          <w:rFonts w:ascii="Times New Roman" w:hAnsi="Times New Roman"/>
          <w:sz w:val="24"/>
          <w:szCs w:val="24"/>
        </w:rPr>
        <w:t>o treści następującej</w:t>
      </w:r>
      <w:r w:rsidR="0030770C">
        <w:rPr>
          <w:rFonts w:ascii="Times New Roman" w:hAnsi="Times New Roman"/>
          <w:sz w:val="24"/>
          <w:szCs w:val="24"/>
        </w:rPr>
        <w:t>:</w:t>
      </w:r>
    </w:p>
    <w:p w14:paraId="01968111" w14:textId="77777777" w:rsidR="00B368BB" w:rsidRPr="00D51E0F" w:rsidRDefault="00B368BB" w:rsidP="006F2208">
      <w:pPr>
        <w:keepNext/>
        <w:keepLines/>
        <w:spacing w:line="360" w:lineRule="auto"/>
        <w:contextualSpacing/>
        <w:rPr>
          <w:rFonts w:ascii="Times New Roman" w:eastAsia="Times New Roman" w:hAnsi="Times New Roman"/>
          <w:b/>
          <w:sz w:val="24"/>
          <w:szCs w:val="24"/>
          <w:lang w:eastAsia="pl-PL"/>
        </w:rPr>
      </w:pPr>
    </w:p>
    <w:p w14:paraId="05E20D12" w14:textId="77777777" w:rsidR="00B368BB" w:rsidRPr="00D51E0F" w:rsidRDefault="00B368BB" w:rsidP="006F2208">
      <w:pPr>
        <w:keepNext/>
        <w:keepLines/>
        <w:spacing w:line="360" w:lineRule="auto"/>
        <w:jc w:val="center"/>
        <w:rPr>
          <w:rFonts w:ascii="Times New Roman" w:hAnsi="Times New Roman"/>
          <w:b/>
          <w:bCs/>
          <w:sz w:val="24"/>
          <w:szCs w:val="24"/>
        </w:rPr>
      </w:pPr>
      <w:r w:rsidRPr="00D51E0F">
        <w:rPr>
          <w:rFonts w:ascii="Times New Roman" w:hAnsi="Times New Roman"/>
          <w:b/>
          <w:bCs/>
          <w:sz w:val="24"/>
          <w:szCs w:val="24"/>
        </w:rPr>
        <w:t>§ 1</w:t>
      </w:r>
    </w:p>
    <w:p w14:paraId="4C1C1F3E" w14:textId="54242DBF" w:rsidR="00B368BB" w:rsidRPr="008C59B5" w:rsidRDefault="00B368BB" w:rsidP="006F2208">
      <w:pPr>
        <w:keepNext/>
        <w:keepLines/>
        <w:numPr>
          <w:ilvl w:val="0"/>
          <w:numId w:val="4"/>
        </w:numPr>
        <w:spacing w:after="0" w:line="360" w:lineRule="auto"/>
        <w:jc w:val="both"/>
        <w:rPr>
          <w:rFonts w:ascii="Times New Roman" w:eastAsia="Times New Roman" w:hAnsi="Times New Roman"/>
          <w:b/>
          <w:bCs/>
          <w:sz w:val="24"/>
          <w:szCs w:val="24"/>
          <w:lang w:eastAsia="ar-SA"/>
        </w:rPr>
      </w:pPr>
      <w:r w:rsidRPr="00D51E0F">
        <w:rPr>
          <w:rFonts w:ascii="Times New Roman" w:hAnsi="Times New Roman"/>
          <w:sz w:val="24"/>
          <w:szCs w:val="24"/>
        </w:rPr>
        <w:t>Przedmiotem niniejszej Umowy jest wykonanie przez Wykonawcę na rzecz Zam</w:t>
      </w:r>
      <w:r w:rsidR="00887D3B" w:rsidRPr="00D51E0F">
        <w:rPr>
          <w:rFonts w:ascii="Times New Roman" w:hAnsi="Times New Roman"/>
          <w:sz w:val="24"/>
          <w:szCs w:val="24"/>
        </w:rPr>
        <w:t xml:space="preserve">awiającego </w:t>
      </w:r>
      <w:r w:rsidR="00887D3B" w:rsidRPr="008C59B5">
        <w:rPr>
          <w:rFonts w:ascii="Times New Roman" w:hAnsi="Times New Roman"/>
          <w:sz w:val="24"/>
          <w:szCs w:val="24"/>
        </w:rPr>
        <w:t>zamówienia pod nazwą</w:t>
      </w:r>
      <w:r w:rsidR="00091717">
        <w:rPr>
          <w:rFonts w:ascii="Times New Roman" w:hAnsi="Times New Roman"/>
          <w:sz w:val="24"/>
          <w:szCs w:val="24"/>
        </w:rPr>
        <w:t>.....................</w:t>
      </w:r>
      <w:r w:rsidRPr="008C59B5">
        <w:rPr>
          <w:rFonts w:ascii="Times New Roman" w:hAnsi="Times New Roman"/>
          <w:sz w:val="24"/>
          <w:szCs w:val="24"/>
        </w:rPr>
        <w:t>zwanego dalej "przedmiotem Umowy")</w:t>
      </w:r>
      <w:r w:rsidR="009D1B34" w:rsidRPr="008C59B5">
        <w:rPr>
          <w:rFonts w:ascii="Times New Roman" w:hAnsi="Times New Roman"/>
          <w:sz w:val="24"/>
          <w:szCs w:val="24"/>
        </w:rPr>
        <w:t>.</w:t>
      </w:r>
    </w:p>
    <w:p w14:paraId="5867DCD1" w14:textId="29199100" w:rsidR="003F66C1" w:rsidRPr="00836194" w:rsidRDefault="00685BCA" w:rsidP="006F2208">
      <w:pPr>
        <w:keepNext/>
        <w:keepLines/>
        <w:numPr>
          <w:ilvl w:val="0"/>
          <w:numId w:val="4"/>
        </w:numPr>
        <w:spacing w:after="0" w:line="360" w:lineRule="auto"/>
        <w:jc w:val="both"/>
        <w:rPr>
          <w:rFonts w:ascii="Times New Roman" w:hAnsi="Times New Roman"/>
          <w:sz w:val="24"/>
          <w:szCs w:val="24"/>
        </w:rPr>
      </w:pPr>
      <w:r w:rsidRPr="00D51E0F">
        <w:rPr>
          <w:rFonts w:ascii="Times New Roman" w:hAnsi="Times New Roman"/>
          <w:sz w:val="24"/>
          <w:szCs w:val="24"/>
        </w:rPr>
        <w:t>Przedmiotem zamówienia jest dostawa</w:t>
      </w:r>
      <w:r w:rsidR="004250CD" w:rsidRPr="00D51E0F">
        <w:rPr>
          <w:rFonts w:ascii="Times New Roman" w:hAnsi="Times New Roman"/>
          <w:sz w:val="24"/>
          <w:szCs w:val="24"/>
        </w:rPr>
        <w:t>:</w:t>
      </w:r>
      <w:r w:rsidR="0030770C">
        <w:rPr>
          <w:rFonts w:ascii="Times New Roman" w:hAnsi="Times New Roman"/>
          <w:sz w:val="24"/>
          <w:szCs w:val="24"/>
        </w:rPr>
        <w:t xml:space="preserve"> .......</w:t>
      </w:r>
    </w:p>
    <w:p w14:paraId="238F21F5" w14:textId="77777777" w:rsidR="00034384" w:rsidRPr="00D51E0F" w:rsidRDefault="00034384" w:rsidP="006F2208">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Szczegółowo przedmiot umowy określają postanowienia:</w:t>
      </w:r>
    </w:p>
    <w:p w14:paraId="45167A49" w14:textId="54DC632C" w:rsidR="00034384" w:rsidRPr="00D51E0F" w:rsidRDefault="00653301" w:rsidP="006F2208">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Specyfikacji</w:t>
      </w:r>
      <w:r w:rsidR="00034384" w:rsidRPr="00D51E0F">
        <w:rPr>
          <w:rFonts w:ascii="Times New Roman" w:hAnsi="Times New Roman"/>
          <w:sz w:val="24"/>
          <w:szCs w:val="24"/>
        </w:rPr>
        <w:t xml:space="preserve"> Warunków </w:t>
      </w:r>
      <w:r w:rsidRPr="00D51E0F">
        <w:rPr>
          <w:rFonts w:ascii="Times New Roman" w:hAnsi="Times New Roman"/>
          <w:sz w:val="24"/>
          <w:szCs w:val="24"/>
        </w:rPr>
        <w:t>Zamówienia zawarte</w:t>
      </w:r>
      <w:r w:rsidR="0098381D" w:rsidRPr="00D51E0F">
        <w:rPr>
          <w:rFonts w:ascii="Times New Roman" w:hAnsi="Times New Roman"/>
          <w:sz w:val="24"/>
          <w:szCs w:val="24"/>
        </w:rPr>
        <w:t xml:space="preserve"> w szczególności w punk</w:t>
      </w:r>
      <w:r w:rsidR="00937D9A" w:rsidRPr="00D51E0F">
        <w:rPr>
          <w:rFonts w:ascii="Times New Roman" w:hAnsi="Times New Roman"/>
          <w:sz w:val="24"/>
          <w:szCs w:val="24"/>
        </w:rPr>
        <w:t xml:space="preserve">cie 3 </w:t>
      </w:r>
      <w:r w:rsidR="00CA3A83" w:rsidRPr="00D51E0F">
        <w:rPr>
          <w:rFonts w:ascii="Times New Roman" w:hAnsi="Times New Roman"/>
          <w:sz w:val="24"/>
          <w:szCs w:val="24"/>
        </w:rPr>
        <w:t>SWZ</w:t>
      </w:r>
      <w:r w:rsidR="00937D9A" w:rsidRPr="00D51E0F">
        <w:rPr>
          <w:rFonts w:ascii="Times New Roman" w:hAnsi="Times New Roman"/>
          <w:sz w:val="24"/>
          <w:szCs w:val="24"/>
        </w:rPr>
        <w:t xml:space="preserve"> oraz Załączniku nr 2</w:t>
      </w:r>
      <w:r w:rsidR="0098381D" w:rsidRPr="00D51E0F">
        <w:rPr>
          <w:rFonts w:ascii="Times New Roman" w:hAnsi="Times New Roman"/>
          <w:sz w:val="24"/>
          <w:szCs w:val="24"/>
        </w:rPr>
        <w:t xml:space="preserve"> do </w:t>
      </w:r>
      <w:r w:rsidR="00CA3A83" w:rsidRPr="00D51E0F">
        <w:rPr>
          <w:rFonts w:ascii="Times New Roman" w:hAnsi="Times New Roman"/>
          <w:sz w:val="24"/>
          <w:szCs w:val="24"/>
        </w:rPr>
        <w:t>SWZ</w:t>
      </w:r>
      <w:r w:rsidRPr="00D51E0F">
        <w:rPr>
          <w:rFonts w:ascii="Times New Roman" w:hAnsi="Times New Roman"/>
          <w:sz w:val="24"/>
          <w:szCs w:val="24"/>
        </w:rPr>
        <w:t xml:space="preserve"> (wraz z ewentualnymi odpowiedziami na pytania oraz modyfikacjami),</w:t>
      </w:r>
    </w:p>
    <w:p w14:paraId="0A5E2AE6" w14:textId="77777777" w:rsidR="00034384" w:rsidRPr="00D51E0F" w:rsidRDefault="0098381D" w:rsidP="006F2208">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Kopia</w:t>
      </w:r>
      <w:r w:rsidR="00450DCB" w:rsidRPr="00D51E0F">
        <w:rPr>
          <w:rFonts w:ascii="Times New Roman" w:hAnsi="Times New Roman"/>
          <w:sz w:val="24"/>
          <w:szCs w:val="24"/>
        </w:rPr>
        <w:t xml:space="preserve"> oferty Wykonawcy – stanowiąca Z</w:t>
      </w:r>
      <w:r w:rsidRPr="00D51E0F">
        <w:rPr>
          <w:rFonts w:ascii="Times New Roman" w:hAnsi="Times New Roman"/>
          <w:sz w:val="24"/>
          <w:szCs w:val="24"/>
        </w:rPr>
        <w:t>ałącznik nr 1 do Umowy.</w:t>
      </w:r>
    </w:p>
    <w:p w14:paraId="59A06E01" w14:textId="77777777" w:rsidR="00653301" w:rsidRPr="00D51E0F" w:rsidRDefault="00653301" w:rsidP="006F2208">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77777777" w:rsidR="00653301" w:rsidRPr="00D51E0F" w:rsidRDefault="00653301" w:rsidP="006F2208">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3FD470BC" w14:textId="77777777" w:rsidR="00653301" w:rsidRPr="00D51E0F" w:rsidRDefault="00653301" w:rsidP="006F2208">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instalację i uruchomienie dostarczonego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3.</w:t>
      </w:r>
    </w:p>
    <w:p w14:paraId="53F5AF8B" w14:textId="77777777" w:rsidR="00653301" w:rsidRPr="00D51E0F" w:rsidRDefault="00653301" w:rsidP="006F2208">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77777777" w:rsidR="0091391D" w:rsidRPr="00D51E0F" w:rsidRDefault="0091391D" w:rsidP="006F2208">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420FEFA" w14:textId="07415C47" w:rsidR="0091391D" w:rsidRDefault="0091391D" w:rsidP="006F2208">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5ECC0DCD" w14:textId="77777777" w:rsidR="00653301" w:rsidRPr="00D51E0F" w:rsidRDefault="00653301" w:rsidP="006F2208">
      <w:pPr>
        <w:pStyle w:val="Nrparagrafu"/>
        <w:spacing w:line="360" w:lineRule="auto"/>
        <w:rPr>
          <w:szCs w:val="24"/>
        </w:rPr>
      </w:pPr>
      <w:r w:rsidRPr="00D51E0F">
        <w:rPr>
          <w:szCs w:val="24"/>
        </w:rPr>
        <w:t>2</w:t>
      </w:r>
    </w:p>
    <w:p w14:paraId="553A47A4" w14:textId="77777777" w:rsidR="00653301" w:rsidRPr="00D51E0F" w:rsidRDefault="00653301" w:rsidP="006F2208">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rsidP="006F2208">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F49449A" w:rsidR="00653301" w:rsidRPr="00D51E0F" w:rsidRDefault="00653301" w:rsidP="006F2208">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w:t>
      </w:r>
      <w:r w:rsidR="0030770C">
        <w:rPr>
          <w:rFonts w:ascii="Times New Roman" w:hAnsi="Times New Roman"/>
          <w:sz w:val="24"/>
          <w:szCs w:val="24"/>
        </w:rPr>
        <w:t>, certyfikaty</w:t>
      </w:r>
      <w:r w:rsidR="0036131C" w:rsidRPr="00D51E0F">
        <w:rPr>
          <w:rFonts w:ascii="Times New Roman" w:hAnsi="Times New Roman"/>
          <w:sz w:val="24"/>
          <w:szCs w:val="24"/>
        </w:rPr>
        <w:t>– o ile dotyczy.</w:t>
      </w:r>
    </w:p>
    <w:p w14:paraId="3C7BDA3A" w14:textId="77777777" w:rsidR="00653301" w:rsidRPr="00D51E0F" w:rsidRDefault="00653301" w:rsidP="006F2208">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fabrycznie nowy, oryginalnie zapakowany a także </w:t>
      </w:r>
      <w:r w:rsidR="00524877" w:rsidRPr="00D51E0F">
        <w:rPr>
          <w:rFonts w:ascii="Times New Roman" w:hAnsi="Times New Roman"/>
          <w:sz w:val="24"/>
          <w:szCs w:val="24"/>
        </w:rPr>
        <w:t xml:space="preserve">będzie </w:t>
      </w:r>
      <w:r w:rsidRPr="00D51E0F">
        <w:rPr>
          <w:rFonts w:ascii="Times New Roman" w:hAnsi="Times New Roman"/>
          <w:sz w:val="24"/>
          <w:szCs w:val="24"/>
        </w:rPr>
        <w:t>spełniać pozostałe wymag</w:t>
      </w:r>
      <w:r w:rsidR="00CA3AEA" w:rsidRPr="00D51E0F">
        <w:rPr>
          <w:rFonts w:ascii="Times New Roman" w:hAnsi="Times New Roman"/>
          <w:sz w:val="24"/>
          <w:szCs w:val="24"/>
        </w:rPr>
        <w:t>ania zgodnie z Załącznikiem nr 1</w:t>
      </w:r>
      <w:r w:rsidRPr="00D51E0F">
        <w:rPr>
          <w:rFonts w:ascii="Times New Roman" w:hAnsi="Times New Roman"/>
          <w:sz w:val="24"/>
          <w:szCs w:val="24"/>
        </w:rPr>
        <w:t>.</w:t>
      </w:r>
    </w:p>
    <w:p w14:paraId="766FC200" w14:textId="77777777" w:rsidR="00653301" w:rsidRPr="00D51E0F" w:rsidRDefault="00653301" w:rsidP="006F2208">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6F2208">
      <w:pPr>
        <w:pStyle w:val="Nrparagrafu"/>
        <w:spacing w:line="360" w:lineRule="auto"/>
        <w:rPr>
          <w:szCs w:val="24"/>
        </w:rPr>
      </w:pPr>
      <w:r w:rsidRPr="00D51E0F">
        <w:rPr>
          <w:szCs w:val="24"/>
        </w:rPr>
        <w:t>3</w:t>
      </w:r>
    </w:p>
    <w:p w14:paraId="1B930588" w14:textId="236956FC" w:rsidR="00596827" w:rsidRPr="00D51E0F" w:rsidRDefault="00653301" w:rsidP="006F2208">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instalacji i uruchomienia sprzętu przez Wykonawcę nastąpi nie później niż w terminie </w:t>
      </w:r>
      <w:r w:rsidR="00D56440">
        <w:rPr>
          <w:rFonts w:ascii="Times New Roman" w:hAnsi="Times New Roman"/>
          <w:sz w:val="24"/>
          <w:szCs w:val="24"/>
        </w:rPr>
        <w:t>14</w:t>
      </w:r>
      <w:r w:rsidRPr="00D51E0F">
        <w:rPr>
          <w:rFonts w:ascii="Times New Roman" w:hAnsi="Times New Roman"/>
          <w:sz w:val="24"/>
          <w:szCs w:val="24"/>
        </w:rPr>
        <w:t xml:space="preserve"> dni od daty zawarcia umowy.</w:t>
      </w:r>
      <w:r w:rsidR="00596827" w:rsidRPr="00D51E0F">
        <w:rPr>
          <w:rFonts w:ascii="Times New Roman" w:hAnsi="Times New Roman"/>
          <w:sz w:val="24"/>
          <w:szCs w:val="24"/>
        </w:rPr>
        <w:t xml:space="preserve"> </w:t>
      </w:r>
    </w:p>
    <w:p w14:paraId="724801AD" w14:textId="77777777" w:rsidR="00653301" w:rsidRPr="00D51E0F" w:rsidRDefault="00653301" w:rsidP="006F2208">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dostawy, kompletną listę sprzętu ze wskazaniem numerów seryjnych (jeżeli dotyczy)</w:t>
      </w:r>
    </w:p>
    <w:p w14:paraId="4F7550CB" w14:textId="36311980" w:rsidR="00653301" w:rsidRPr="00D51E0F" w:rsidRDefault="00653301" w:rsidP="006F2208">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uruchomienie </w:t>
      </w:r>
      <w:r w:rsidR="00C132EE" w:rsidRPr="00D51E0F">
        <w:rPr>
          <w:rFonts w:ascii="Times New Roman" w:hAnsi="Times New Roman"/>
          <w:sz w:val="24"/>
          <w:szCs w:val="24"/>
        </w:rPr>
        <w:t xml:space="preserve"> - jeśli  dotyczy)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62A95AD4" w14:textId="77777777" w:rsidR="00653301" w:rsidRPr="00D51E0F" w:rsidRDefault="00653301" w:rsidP="006F2208">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Pojęcie „instalacja i uruchomienie” rozumiane jest przez Strony</w:t>
      </w:r>
      <w:r w:rsidR="00CA3AEA" w:rsidRPr="00D51E0F">
        <w:rPr>
          <w:rFonts w:ascii="Times New Roman" w:hAnsi="Times New Roman"/>
          <w:sz w:val="24"/>
          <w:szCs w:val="24"/>
        </w:rPr>
        <w:t xml:space="preserve"> jako</w:t>
      </w:r>
      <w:r w:rsidRPr="00D51E0F">
        <w:rPr>
          <w:rFonts w:ascii="Times New Roman" w:hAnsi="Times New Roman"/>
          <w:sz w:val="24"/>
          <w:szCs w:val="24"/>
        </w:rPr>
        <w:t>:</w:t>
      </w:r>
    </w:p>
    <w:p w14:paraId="160E641D" w14:textId="7AA998D0" w:rsidR="00C132EE" w:rsidRPr="00D51E0F" w:rsidRDefault="00653301" w:rsidP="006F2208">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dostarczenie, zmontowanie (podłączenie) sprzętu we wskazanym przez Zamawiającego pomieszczeniu (sali lekcyjnej) </w:t>
      </w:r>
      <w:r w:rsidR="00CA3AEA" w:rsidRPr="00D51E0F">
        <w:rPr>
          <w:rFonts w:ascii="Times New Roman" w:hAnsi="Times New Roman"/>
          <w:sz w:val="24"/>
          <w:szCs w:val="24"/>
        </w:rPr>
        <w:t>skonfigurowanie oprogramowania</w:t>
      </w:r>
      <w:r w:rsidR="00C132EE" w:rsidRPr="00D51E0F">
        <w:rPr>
          <w:rFonts w:ascii="Times New Roman" w:hAnsi="Times New Roman"/>
          <w:sz w:val="24"/>
          <w:szCs w:val="24"/>
        </w:rPr>
        <w:t xml:space="preserve"> (o ile jest wymagane)</w:t>
      </w:r>
      <w:r w:rsidR="00CA3AEA" w:rsidRPr="00D51E0F">
        <w:rPr>
          <w:rFonts w:ascii="Times New Roman" w:hAnsi="Times New Roman"/>
          <w:sz w:val="24"/>
          <w:szCs w:val="24"/>
        </w:rPr>
        <w:t xml:space="preserve"> </w:t>
      </w:r>
      <w:r w:rsidRPr="00D51E0F">
        <w:rPr>
          <w:rFonts w:ascii="Times New Roman" w:hAnsi="Times New Roman"/>
          <w:sz w:val="24"/>
          <w:szCs w:val="24"/>
        </w:rPr>
        <w:t>oraz zademonstrowanie poprawnego działania</w:t>
      </w:r>
      <w:r w:rsidR="00C132EE" w:rsidRPr="00D51E0F">
        <w:rPr>
          <w:rFonts w:ascii="Times New Roman" w:hAnsi="Times New Roman"/>
          <w:sz w:val="24"/>
          <w:szCs w:val="24"/>
        </w:rPr>
        <w:t>.</w:t>
      </w:r>
    </w:p>
    <w:p w14:paraId="412371FE" w14:textId="77777777" w:rsidR="00BA1AFF" w:rsidRPr="00D51E0F" w:rsidRDefault="00BA1AFF" w:rsidP="006F2208">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Wykonanie instalacji sieci wymaganych w OPZ </w:t>
      </w:r>
    </w:p>
    <w:p w14:paraId="07D905BA" w14:textId="77777777" w:rsidR="00653301" w:rsidRPr="00D51E0F" w:rsidRDefault="00653301" w:rsidP="006F2208">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instalacji i uruchomienia sprzętu. </w:t>
      </w:r>
    </w:p>
    <w:p w14:paraId="1CE4A453" w14:textId="1D3150EE" w:rsidR="00653301" w:rsidRPr="00893443" w:rsidRDefault="00653301" w:rsidP="006F2208">
      <w:pPr>
        <w:keepNext/>
        <w:keepLines/>
        <w:numPr>
          <w:ilvl w:val="0"/>
          <w:numId w:val="6"/>
        </w:numPr>
        <w:tabs>
          <w:tab w:val="clear" w:pos="360"/>
          <w:tab w:val="left" w:pos="142"/>
        </w:tabs>
        <w:spacing w:after="0" w:line="360" w:lineRule="auto"/>
        <w:ind w:left="340" w:hanging="340"/>
        <w:jc w:val="both"/>
        <w:rPr>
          <w:szCs w:val="24"/>
        </w:rPr>
      </w:pPr>
      <w:r w:rsidRPr="00893443">
        <w:rPr>
          <w:rFonts w:ascii="Times New Roman" w:hAnsi="Times New Roman"/>
          <w:sz w:val="24"/>
          <w:szCs w:val="24"/>
        </w:rPr>
        <w:t xml:space="preserve">Po zakończeniu całości dostawy </w:t>
      </w:r>
      <w:r w:rsidR="00D56440" w:rsidRPr="00893443">
        <w:rPr>
          <w:rFonts w:ascii="Times New Roman" w:hAnsi="Times New Roman"/>
          <w:sz w:val="24"/>
          <w:szCs w:val="24"/>
        </w:rPr>
        <w:t xml:space="preserve">w zakresie zamówienia </w:t>
      </w:r>
      <w:r w:rsidRPr="00893443">
        <w:rPr>
          <w:rFonts w:ascii="Times New Roman" w:hAnsi="Times New Roman"/>
          <w:sz w:val="24"/>
          <w:szCs w:val="24"/>
        </w:rPr>
        <w:t xml:space="preserve">zostanie podpisany </w:t>
      </w:r>
      <w:r w:rsidR="006A39C3" w:rsidRPr="00893443">
        <w:rPr>
          <w:rFonts w:ascii="Times New Roman" w:hAnsi="Times New Roman"/>
          <w:sz w:val="24"/>
          <w:szCs w:val="24"/>
        </w:rPr>
        <w:t xml:space="preserve">końcowy </w:t>
      </w:r>
      <w:r w:rsidRPr="00893443">
        <w:rPr>
          <w:rFonts w:ascii="Times New Roman" w:hAnsi="Times New Roman"/>
          <w:sz w:val="24"/>
          <w:szCs w:val="24"/>
        </w:rPr>
        <w:t>protokół odbioru.</w:t>
      </w:r>
      <w:r w:rsidR="00D56440" w:rsidRPr="00893443">
        <w:rPr>
          <w:rFonts w:ascii="Times New Roman" w:hAnsi="Times New Roman"/>
          <w:sz w:val="24"/>
          <w:szCs w:val="24"/>
        </w:rPr>
        <w:t xml:space="preserve"> </w:t>
      </w:r>
    </w:p>
    <w:p w14:paraId="0A80CEB6" w14:textId="77777777" w:rsidR="006A39C3"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za wady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77777777" w:rsidR="00653301"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w miejscu zainstalowania sprzętu u Zamawiającego, a w przypadku konieczności naprawy uszkodzonego sprzętu poza miejscem jego zainstalowania, wszelkie czynności z tym związane będą wykonywane przez Wykonawcę.</w:t>
      </w:r>
    </w:p>
    <w:p w14:paraId="6F4CFD9B" w14:textId="77777777" w:rsidR="00653301" w:rsidRPr="00D51E0F" w:rsidRDefault="00653301" w:rsidP="006F2208">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w § 3 ust. 6</w:t>
      </w:r>
      <w:r w:rsidRPr="00D51E0F">
        <w:rPr>
          <w:rFonts w:ascii="Times New Roman" w:hAnsi="Times New Roman"/>
          <w:sz w:val="24"/>
          <w:szCs w:val="24"/>
        </w:rPr>
        <w:t>.</w:t>
      </w:r>
    </w:p>
    <w:p w14:paraId="77AA1832" w14:textId="77777777" w:rsidR="00653301" w:rsidRPr="00D51E0F" w:rsidRDefault="00653301" w:rsidP="006F2208">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okresie gwarancyjnym Wykonawca będzie wykonywał nieodpłatnie czynności konserwacyjne niezbędne do utrzymania gwarancji. Niewykonanie ww. czynności nie upoważnia Wykonawcy do odmowy wykonania naprawy gwarancyjnej. </w:t>
      </w:r>
    </w:p>
    <w:p w14:paraId="536F1DCA" w14:textId="77777777" w:rsidR="00653301"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w:t>
      </w:r>
      <w:r w:rsidR="00230C0D" w:rsidRPr="00D51E0F">
        <w:rPr>
          <w:rFonts w:ascii="Times New Roman" w:hAnsi="Times New Roman"/>
          <w:sz w:val="24"/>
          <w:szCs w:val="24"/>
        </w:rPr>
        <w:t xml:space="preserve"> (</w:t>
      </w:r>
      <w:r w:rsidRPr="00D51E0F">
        <w:rPr>
          <w:rFonts w:ascii="Times New Roman" w:hAnsi="Times New Roman"/>
          <w:sz w:val="24"/>
          <w:szCs w:val="24"/>
        </w:rPr>
        <w:t>lub faks nr ………………….)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E656FF" w:rsidRPr="00D51E0F">
        <w:rPr>
          <w:rFonts w:ascii="Times New Roman" w:hAnsi="Times New Roman"/>
          <w:sz w:val="24"/>
          <w:szCs w:val="24"/>
        </w:rPr>
        <w:t xml:space="preserve"> </w:t>
      </w:r>
      <w:r w:rsidR="00FE7EA9" w:rsidRPr="00D51E0F">
        <w:rPr>
          <w:rFonts w:ascii="Times New Roman" w:hAnsi="Times New Roman"/>
          <w:sz w:val="24"/>
          <w:szCs w:val="24"/>
        </w:rPr>
        <w:t xml:space="preserve">lub faks nr </w:t>
      </w:r>
      <w:r w:rsidR="006661EB" w:rsidRPr="00D51E0F">
        <w:rPr>
          <w:rFonts w:ascii="Times New Roman" w:hAnsi="Times New Roman"/>
          <w:sz w:val="24"/>
          <w:szCs w:val="24"/>
        </w:rPr>
        <w:t>……………………………</w:t>
      </w:r>
      <w:r w:rsidRPr="00D51E0F">
        <w:rPr>
          <w:rFonts w:ascii="Times New Roman" w:hAnsi="Times New Roman"/>
          <w:sz w:val="24"/>
          <w:szCs w:val="24"/>
        </w:rPr>
        <w:t xml:space="preserve">) na druku zgłoszeniowym. </w:t>
      </w:r>
    </w:p>
    <w:p w14:paraId="68D6B050" w14:textId="77777777" w:rsidR="00653301" w:rsidRPr="00D51E0F" w:rsidRDefault="00653301" w:rsidP="006F2208">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ciągu 48</w:t>
      </w:r>
      <w:r w:rsidRPr="00D51E0F">
        <w:rPr>
          <w:rFonts w:ascii="Times New Roman" w:hAnsi="Times New Roman"/>
          <w:sz w:val="24"/>
          <w:szCs w:val="24"/>
        </w:rPr>
        <w:t xml:space="preserve"> godzin, licząc od chwili otrzymania zawiadomienia o awarii. W przypadku niemożności naprawy uszkodzonego sprzętu w miejscu jego zainstalowania w cią</w:t>
      </w:r>
      <w:r w:rsidR="006A39C3" w:rsidRPr="00D51E0F">
        <w:rPr>
          <w:rFonts w:ascii="Times New Roman" w:hAnsi="Times New Roman"/>
          <w:sz w:val="24"/>
          <w:szCs w:val="24"/>
        </w:rPr>
        <w:t>gu 48</w:t>
      </w:r>
      <w:r w:rsidR="004161BE" w:rsidRPr="00D51E0F">
        <w:rPr>
          <w:rFonts w:ascii="Times New Roman" w:hAnsi="Times New Roman"/>
          <w:sz w:val="24"/>
          <w:szCs w:val="24"/>
        </w:rPr>
        <w:t> </w:t>
      </w:r>
      <w:r w:rsidRPr="00D51E0F">
        <w:rPr>
          <w:rFonts w:ascii="Times New Roman" w:hAnsi="Times New Roman"/>
          <w:sz w:val="24"/>
          <w:szCs w:val="24"/>
        </w:rPr>
        <w:t>godzin,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6A39C3" w:rsidRPr="00D51E0F">
        <w:rPr>
          <w:rFonts w:ascii="Times New Roman" w:hAnsi="Times New Roman"/>
          <w:sz w:val="24"/>
          <w:szCs w:val="24"/>
        </w:rPr>
        <w:t>72</w:t>
      </w:r>
      <w:r w:rsidRPr="00D51E0F">
        <w:rPr>
          <w:rFonts w:ascii="Times New Roman" w:hAnsi="Times New Roman"/>
          <w:sz w:val="24"/>
          <w:szCs w:val="24"/>
        </w:rPr>
        <w:t xml:space="preserve"> godzin od chwili zgłoszenia awarii.</w:t>
      </w:r>
    </w:p>
    <w:p w14:paraId="0F36D66A" w14:textId="77777777" w:rsidR="00653301" w:rsidRPr="00D51E0F" w:rsidRDefault="00653301" w:rsidP="006F2208">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 przypadku konieczności naprawy uszkodzonego sprzętu poza miejscem jego zainstalowania u Zamawiającego, czas trwania naprawy nie może być dłuższy niż 21 dni kalendarzowych.</w:t>
      </w:r>
    </w:p>
    <w:p w14:paraId="45CC62D2" w14:textId="77777777" w:rsidR="00653301"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C132EE" w:rsidRPr="00D51E0F">
        <w:rPr>
          <w:rFonts w:ascii="Times New Roman" w:hAnsi="Times New Roman"/>
          <w:sz w:val="24"/>
          <w:szCs w:val="24"/>
        </w:rPr>
        <w:t>5</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4CF7E29D" w14:textId="77777777" w:rsidR="00653301"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Pr="00D51E0F" w:rsidRDefault="00653301" w:rsidP="006F2208">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6F2208">
      <w:pPr>
        <w:pStyle w:val="Nrparagrafu"/>
        <w:spacing w:line="360" w:lineRule="auto"/>
        <w:rPr>
          <w:szCs w:val="24"/>
        </w:rPr>
      </w:pPr>
      <w:r w:rsidRPr="00D51E0F">
        <w:rPr>
          <w:szCs w:val="24"/>
        </w:rPr>
        <w:t>5</w:t>
      </w:r>
    </w:p>
    <w:p w14:paraId="0FD5D67F" w14:textId="77777777" w:rsidR="00653301" w:rsidRPr="00D51E0F" w:rsidRDefault="00653301" w:rsidP="006F2208">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6F2208">
      <w:pPr>
        <w:pStyle w:val="Nrparagrafu"/>
        <w:spacing w:line="360" w:lineRule="auto"/>
        <w:rPr>
          <w:szCs w:val="24"/>
        </w:rPr>
      </w:pPr>
      <w:r w:rsidRPr="00D51E0F">
        <w:rPr>
          <w:szCs w:val="24"/>
        </w:rPr>
        <w:t>6</w:t>
      </w:r>
    </w:p>
    <w:p w14:paraId="24FC9A70" w14:textId="77777777" w:rsidR="00653301" w:rsidRPr="00D51E0F" w:rsidRDefault="00653301" w:rsidP="006F2208">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 tym podatek VAT </w:t>
      </w:r>
    </w:p>
    <w:p w14:paraId="09BD93DB" w14:textId="77777777" w:rsidR="008B02EA" w:rsidRPr="00D51E0F" w:rsidRDefault="00653301" w:rsidP="006F2208">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r w:rsidR="004161BE" w:rsidRPr="00D51E0F">
        <w:rPr>
          <w:rFonts w:ascii="Times New Roman" w:hAnsi="Times New Roman"/>
          <w:sz w:val="24"/>
          <w:szCs w:val="24"/>
        </w:rPr>
        <w:t>Wszystkie płatności na rzecz Wykonawcy dokonywane będą przelewem na Jego konto bankowe wskazane na fakturze, pod warunkiem posiadania środków na koncie bankowym projektu oraz zatwierdzenia urealnienia planu finansowego dla projektu przez Miasto Łódź.</w:t>
      </w:r>
    </w:p>
    <w:p w14:paraId="48DDF1E1" w14:textId="7173E664" w:rsidR="00612014" w:rsidRPr="00D51E0F" w:rsidRDefault="004161BE" w:rsidP="006F2208">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 ze środków Unii Europejskiej</w:t>
      </w:r>
      <w:r w:rsidR="0030770C">
        <w:rPr>
          <w:rFonts w:ascii="Times New Roman" w:hAnsi="Times New Roman"/>
          <w:sz w:val="24"/>
          <w:szCs w:val="24"/>
        </w:rPr>
        <w:t>.</w:t>
      </w:r>
    </w:p>
    <w:p w14:paraId="05951CDC" w14:textId="019C98F8" w:rsidR="00612014" w:rsidRDefault="006661EB" w:rsidP="006F2208">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gdy przedmiot umowy (w całości lub 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6F2208">
      <w:pPr>
        <w:pStyle w:val="Nrparagrafu"/>
        <w:spacing w:line="360" w:lineRule="auto"/>
        <w:rPr>
          <w:szCs w:val="24"/>
        </w:rPr>
      </w:pPr>
      <w:r w:rsidRPr="00D51E0F">
        <w:rPr>
          <w:szCs w:val="24"/>
        </w:rPr>
        <w:t>7</w:t>
      </w:r>
    </w:p>
    <w:p w14:paraId="126C780B" w14:textId="77777777" w:rsidR="00653301" w:rsidRPr="00D51E0F" w:rsidRDefault="00653301" w:rsidP="006F2208">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77777777" w:rsidR="00653301" w:rsidRPr="00D51E0F" w:rsidRDefault="00653301" w:rsidP="006F2208">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6</w:t>
      </w:r>
      <w:r w:rsidRPr="00D51E0F">
        <w:rPr>
          <w:rFonts w:ascii="Times New Roman" w:hAnsi="Times New Roman"/>
          <w:sz w:val="24"/>
          <w:szCs w:val="24"/>
        </w:rPr>
        <w:t>.</w:t>
      </w:r>
    </w:p>
    <w:p w14:paraId="24420126" w14:textId="77777777" w:rsidR="00653301" w:rsidRPr="00D51E0F" w:rsidRDefault="00653301" w:rsidP="006F2208">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rsidP="006F2208">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6F2208">
      <w:pPr>
        <w:pStyle w:val="Nrparagrafu"/>
        <w:spacing w:line="360" w:lineRule="auto"/>
        <w:rPr>
          <w:szCs w:val="24"/>
        </w:rPr>
      </w:pPr>
      <w:r w:rsidRPr="00D51E0F">
        <w:rPr>
          <w:szCs w:val="24"/>
        </w:rPr>
        <w:t>8</w:t>
      </w:r>
    </w:p>
    <w:p w14:paraId="6CB2C401" w14:textId="77777777" w:rsidR="00653301" w:rsidRPr="00D51E0F" w:rsidRDefault="00653301" w:rsidP="006F2208">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1165267" w14:textId="77777777" w:rsidR="005E27D2" w:rsidRPr="00D51E0F" w:rsidRDefault="005E27D2" w:rsidP="006F2208">
      <w:pPr>
        <w:pStyle w:val="Tekstpodstawowy"/>
        <w:keepNext/>
        <w:keepLines/>
        <w:suppressAutoHyphens/>
        <w:spacing w:line="360" w:lineRule="auto"/>
        <w:jc w:val="center"/>
        <w:rPr>
          <w:b/>
        </w:rPr>
      </w:pPr>
      <w:r w:rsidRPr="00D51E0F">
        <w:rPr>
          <w:b/>
        </w:rPr>
        <w:t>Nabywca:</w:t>
      </w:r>
    </w:p>
    <w:p w14:paraId="08C74302" w14:textId="4E4EF321" w:rsidR="005E27D2" w:rsidRPr="00D51E0F" w:rsidRDefault="0030770C" w:rsidP="006F2208">
      <w:pPr>
        <w:pStyle w:val="Tekstpodstawowy"/>
        <w:keepNext/>
        <w:keepLines/>
        <w:suppressAutoHyphens/>
        <w:spacing w:after="0" w:line="360" w:lineRule="auto"/>
        <w:jc w:val="center"/>
        <w:rPr>
          <w:b/>
        </w:rPr>
      </w:pPr>
      <w:r>
        <w:t>....................</w:t>
      </w:r>
    </w:p>
    <w:p w14:paraId="597C05C9" w14:textId="77777777" w:rsidR="005E27D2" w:rsidRPr="00D51E0F" w:rsidRDefault="005E27D2" w:rsidP="006F2208">
      <w:pPr>
        <w:pStyle w:val="Tekstpodstawowy"/>
        <w:keepNext/>
        <w:keepLines/>
        <w:suppressAutoHyphens/>
        <w:spacing w:line="360" w:lineRule="auto"/>
        <w:rPr>
          <w:b/>
        </w:rPr>
      </w:pPr>
    </w:p>
    <w:p w14:paraId="05F6E8BC" w14:textId="77777777" w:rsidR="005E27D2" w:rsidRPr="00D51E0F" w:rsidRDefault="005E27D2" w:rsidP="006F2208">
      <w:pPr>
        <w:pStyle w:val="Tekstpodstawowy"/>
        <w:keepNext/>
        <w:keepLines/>
        <w:suppressAutoHyphens/>
        <w:spacing w:after="0" w:line="360" w:lineRule="auto"/>
        <w:jc w:val="center"/>
      </w:pPr>
      <w:r w:rsidRPr="00D51E0F">
        <w:t>Odbiorca faktury:</w:t>
      </w:r>
    </w:p>
    <w:p w14:paraId="6C4B194F" w14:textId="77777777" w:rsidR="00F17DDD" w:rsidRPr="00D51E0F" w:rsidRDefault="003F66C1" w:rsidP="006F2208">
      <w:pPr>
        <w:keepNext/>
        <w:keepLines/>
        <w:numPr>
          <w:ilvl w:val="12"/>
          <w:numId w:val="0"/>
        </w:numPr>
        <w:tabs>
          <w:tab w:val="left" w:pos="567"/>
        </w:tabs>
        <w:spacing w:after="0" w:line="360" w:lineRule="auto"/>
        <w:ind w:left="284" w:hanging="284"/>
        <w:jc w:val="center"/>
        <w:rPr>
          <w:rFonts w:ascii="Times New Roman" w:hAnsi="Times New Roman"/>
          <w:sz w:val="24"/>
          <w:szCs w:val="24"/>
        </w:rPr>
      </w:pPr>
      <w:r w:rsidRPr="00D51E0F">
        <w:rPr>
          <w:rFonts w:ascii="Times New Roman" w:hAnsi="Times New Roman"/>
          <w:sz w:val="24"/>
          <w:szCs w:val="24"/>
        </w:rPr>
        <w:lastRenderedPageBreak/>
        <w:t>………………..</w:t>
      </w:r>
    </w:p>
    <w:p w14:paraId="1816E190" w14:textId="77777777" w:rsidR="00653301" w:rsidRPr="00D51E0F" w:rsidRDefault="00653301" w:rsidP="006F2208">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rsidP="006F2208">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3E641B34" w14:textId="77777777" w:rsidR="00C132EE" w:rsidRPr="00D51E0F" w:rsidRDefault="00C132EE" w:rsidP="006F2208">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W przypadku, gdy Wykonawca skorzysta z tej możliwości przesłania ustrukturyzowanej faktury elektronicznej, wówczas zobowiązany jest do skorzystania z Platformy Elektronicznego Fakturowania udostępnionej na stronie internetowej </w:t>
      </w:r>
      <w:hyperlink r:id="rId8" w:history="1">
        <w:r w:rsidR="004250CD" w:rsidRPr="00D51E0F">
          <w:rPr>
            <w:rStyle w:val="Hipercze"/>
            <w:rFonts w:ascii="Times New Roman" w:hAnsi="Times New Roman"/>
            <w:sz w:val="24"/>
            <w:szCs w:val="24"/>
          </w:rPr>
          <w:t>https://efaktura.gov.pl</w:t>
        </w:r>
      </w:hyperlink>
      <w:r w:rsidRPr="00D51E0F">
        <w:rPr>
          <w:rFonts w:ascii="Times New Roman" w:hAnsi="Times New Roman"/>
          <w:sz w:val="24"/>
          <w:szCs w:val="24"/>
        </w:rPr>
        <w:t>.</w:t>
      </w:r>
    </w:p>
    <w:p w14:paraId="21747D06" w14:textId="77777777" w:rsidR="00C132EE" w:rsidRPr="00D51E0F" w:rsidRDefault="00C132EE" w:rsidP="006F2208">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028604D" w14:textId="45D211EE" w:rsidR="00C132EE" w:rsidRPr="00D51E0F" w:rsidRDefault="00C132EE" w:rsidP="006F2208">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Wykonawca zobowiązany jest powiadomić Zamawiającego o wystawieniu faktury na Platformie Elektronicznego Fakturowania – na poniższego maila: …………………</w:t>
      </w:r>
    </w:p>
    <w:p w14:paraId="40C59F36" w14:textId="773FF97E" w:rsidR="00653301" w:rsidRPr="00D51E0F" w:rsidRDefault="004250CD" w:rsidP="006F2208">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Dostawca przy realizacji Umo</w:t>
      </w:r>
      <w:r w:rsidR="003F66C1" w:rsidRPr="00D51E0F">
        <w:rPr>
          <w:rFonts w:ascii="Times New Roman" w:hAnsi="Times New Roman"/>
          <w:sz w:val="24"/>
          <w:szCs w:val="24"/>
        </w:rPr>
        <w:t>w</w:t>
      </w:r>
      <w:r w:rsidRPr="00D51E0F">
        <w:rPr>
          <w:rFonts w:ascii="Times New Roman" w:hAnsi="Times New Roman"/>
          <w:sz w:val="24"/>
          <w:szCs w:val="24"/>
        </w:rPr>
        <w:t xml:space="preserve">y zobowiązuje się </w:t>
      </w:r>
      <w:r w:rsidR="00104E92" w:rsidRPr="00D51E0F">
        <w:rPr>
          <w:rFonts w:ascii="Times New Roman" w:hAnsi="Times New Roman"/>
          <w:sz w:val="24"/>
          <w:szCs w:val="24"/>
        </w:rPr>
        <w:t>posługiwać rachunkiem</w:t>
      </w:r>
      <w:r w:rsidRPr="00D51E0F">
        <w:rPr>
          <w:rFonts w:ascii="Times New Roman" w:hAnsi="Times New Roman"/>
          <w:sz w:val="24"/>
          <w:szCs w:val="24"/>
        </w:rPr>
        <w:t xml:space="preserve"> rozliczeniowym, o którym mowa w art. 49 ust 1 pkt 1 ustawy z </w:t>
      </w:r>
      <w:r w:rsidR="00104E92" w:rsidRPr="00D51E0F">
        <w:rPr>
          <w:rFonts w:ascii="Times New Roman" w:hAnsi="Times New Roman"/>
          <w:sz w:val="24"/>
          <w:szCs w:val="24"/>
        </w:rPr>
        <w:t>dnia 29</w:t>
      </w:r>
      <w:r w:rsidRPr="00D51E0F">
        <w:rPr>
          <w:rFonts w:ascii="Times New Roman" w:hAnsi="Times New Roman"/>
          <w:sz w:val="24"/>
          <w:szCs w:val="24"/>
        </w:rPr>
        <w:t xml:space="preserve"> sierpnia 1997 r. Prawo Bankowe zawartym w wykazie podmiotów, o którym </w:t>
      </w:r>
      <w:r w:rsidR="00104E92" w:rsidRPr="00D51E0F">
        <w:rPr>
          <w:rFonts w:ascii="Times New Roman" w:hAnsi="Times New Roman"/>
          <w:sz w:val="24"/>
          <w:szCs w:val="24"/>
        </w:rPr>
        <w:t>mowa w</w:t>
      </w:r>
      <w:r w:rsidRPr="00D51E0F">
        <w:rPr>
          <w:rFonts w:ascii="Times New Roman" w:hAnsi="Times New Roman"/>
          <w:sz w:val="24"/>
          <w:szCs w:val="24"/>
        </w:rPr>
        <w:t xml:space="preserve"> art. 96b ust 1 </w:t>
      </w:r>
      <w:r w:rsidR="00104E92" w:rsidRPr="00D51E0F">
        <w:rPr>
          <w:rFonts w:ascii="Times New Roman" w:hAnsi="Times New Roman"/>
          <w:sz w:val="24"/>
          <w:szCs w:val="24"/>
        </w:rPr>
        <w:t>ustawy z</w:t>
      </w:r>
      <w:r w:rsidR="00104E92">
        <w:rPr>
          <w:rFonts w:ascii="Times New Roman" w:hAnsi="Times New Roman"/>
          <w:sz w:val="24"/>
          <w:szCs w:val="24"/>
        </w:rPr>
        <w:t xml:space="preserve"> </w:t>
      </w:r>
      <w:r w:rsidRPr="00D51E0F">
        <w:rPr>
          <w:rFonts w:ascii="Times New Roman" w:hAnsi="Times New Roman"/>
          <w:sz w:val="24"/>
          <w:szCs w:val="24"/>
        </w:rPr>
        <w:t>dnia 11 marca 2004 r. o podatku od towarów i usług. Dostawca przyjmuje do wiadomości, że Zamawiający przy zapłacie wynagrodzenia będzie stosował mechanizm podzielonej płatności, o którym mowa w art. 108a ust. 1 ustawy z dnia 11 marca 2004 r. o podatku o</w:t>
      </w:r>
      <w:r w:rsidR="00104E92" w:rsidRPr="00D51E0F">
        <w:rPr>
          <w:rFonts w:ascii="Times New Roman" w:hAnsi="Times New Roman"/>
          <w:sz w:val="24"/>
          <w:szCs w:val="24"/>
        </w:rPr>
        <w:t>d towarów</w:t>
      </w:r>
      <w:r w:rsidRPr="00D51E0F">
        <w:rPr>
          <w:rFonts w:ascii="Times New Roman" w:hAnsi="Times New Roman"/>
          <w:sz w:val="24"/>
          <w:szCs w:val="24"/>
        </w:rPr>
        <w:t xml:space="preserve"> usług (</w:t>
      </w:r>
      <w:r w:rsidR="00104E92" w:rsidRPr="00D51E0F">
        <w:rPr>
          <w:rFonts w:ascii="Times New Roman" w:hAnsi="Times New Roman"/>
          <w:sz w:val="24"/>
          <w:szCs w:val="24"/>
        </w:rPr>
        <w:t>o ile</w:t>
      </w:r>
      <w:r w:rsidR="00104E92">
        <w:rPr>
          <w:rFonts w:ascii="Times New Roman" w:hAnsi="Times New Roman"/>
          <w:sz w:val="24"/>
          <w:szCs w:val="24"/>
        </w:rPr>
        <w:t xml:space="preserve"> </w:t>
      </w:r>
      <w:r w:rsidRPr="00D51E0F">
        <w:rPr>
          <w:rFonts w:ascii="Times New Roman" w:hAnsi="Times New Roman"/>
          <w:sz w:val="24"/>
          <w:szCs w:val="24"/>
        </w:rPr>
        <w:t>dotyczy).</w:t>
      </w:r>
    </w:p>
    <w:p w14:paraId="7879B9C6" w14:textId="77777777" w:rsidR="00653301" w:rsidRPr="00D51E0F" w:rsidRDefault="00653301" w:rsidP="006F2208">
      <w:pPr>
        <w:pStyle w:val="Nrparagrafu"/>
        <w:spacing w:line="360" w:lineRule="auto"/>
        <w:rPr>
          <w:szCs w:val="24"/>
        </w:rPr>
      </w:pPr>
      <w:r w:rsidRPr="00D51E0F">
        <w:rPr>
          <w:szCs w:val="24"/>
        </w:rPr>
        <w:t>9</w:t>
      </w:r>
    </w:p>
    <w:p w14:paraId="70D8D4FE" w14:textId="77777777" w:rsidR="00653301" w:rsidRPr="00D51E0F" w:rsidRDefault="00653301" w:rsidP="006F2208">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8E9DA24" w:rsidR="00653301" w:rsidRPr="00D51E0F" w:rsidRDefault="00653301" w:rsidP="006F2208">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Jednocześnie w tym czasie na koszt i ryzyko Wykonawcy nastąpi demontaż i sprzętu z pomieszczeń Zamawiającego.</w:t>
      </w:r>
    </w:p>
    <w:p w14:paraId="6825483A" w14:textId="7E626872" w:rsidR="00596827" w:rsidRPr="00D51E0F" w:rsidRDefault="00653301" w:rsidP="006F2208">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 za każdy dzień zwłoki.</w:t>
      </w:r>
    </w:p>
    <w:p w14:paraId="7950BA2D" w14:textId="224DDA57" w:rsidR="00653301" w:rsidRPr="00D51E0F" w:rsidRDefault="00653301" w:rsidP="006F2208">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893443">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Pr="00D51E0F" w:rsidRDefault="00653301" w:rsidP="006F2208">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7BCC2A48" w14:textId="77777777" w:rsidR="00653301" w:rsidRPr="00D51E0F" w:rsidRDefault="00653301" w:rsidP="006F2208">
      <w:pPr>
        <w:keepNext/>
        <w:keepLines/>
        <w:spacing w:line="360" w:lineRule="auto"/>
        <w:ind w:left="360"/>
        <w:jc w:val="both"/>
        <w:rPr>
          <w:rFonts w:ascii="Times New Roman" w:hAnsi="Times New Roman"/>
          <w:sz w:val="24"/>
          <w:szCs w:val="24"/>
        </w:rPr>
      </w:pPr>
    </w:p>
    <w:p w14:paraId="627F05B0" w14:textId="77777777" w:rsidR="00653301" w:rsidRPr="00D51E0F" w:rsidRDefault="00653301" w:rsidP="006F2208">
      <w:pPr>
        <w:pStyle w:val="Nrparagrafu"/>
        <w:spacing w:before="0" w:line="360" w:lineRule="auto"/>
        <w:rPr>
          <w:szCs w:val="24"/>
        </w:rPr>
      </w:pPr>
      <w:r w:rsidRPr="00D51E0F">
        <w:rPr>
          <w:szCs w:val="24"/>
        </w:rPr>
        <w:t>10</w:t>
      </w:r>
    </w:p>
    <w:p w14:paraId="3E0A22C1" w14:textId="77777777" w:rsidR="00653301" w:rsidRPr="00D51E0F" w:rsidRDefault="00653301" w:rsidP="006F2208">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Wykonawca zobowiązuje się do przechowywania dokumentacji zw</w:t>
      </w:r>
      <w:r w:rsidR="00D2413D" w:rsidRPr="00D51E0F">
        <w:rPr>
          <w:rFonts w:ascii="Times New Roman" w:hAnsi="Times New Roman"/>
          <w:sz w:val="24"/>
          <w:szCs w:val="24"/>
        </w:rPr>
        <w:t>iązanej z realizacją projektu w </w:t>
      </w:r>
      <w:r w:rsidRPr="00D51E0F">
        <w:rPr>
          <w:rFonts w:ascii="Times New Roman" w:hAnsi="Times New Roman"/>
          <w:sz w:val="24"/>
          <w:szCs w:val="24"/>
        </w:rPr>
        <w:t>sposób zapewniający dostępność,</w:t>
      </w:r>
      <w:r w:rsidR="00EB1B89" w:rsidRPr="00D51E0F">
        <w:rPr>
          <w:rFonts w:ascii="Times New Roman" w:hAnsi="Times New Roman"/>
          <w:sz w:val="24"/>
          <w:szCs w:val="24"/>
        </w:rPr>
        <w:t xml:space="preserve"> poufność i bezpieczeństwo oraz </w:t>
      </w:r>
      <w:r w:rsidRPr="00D51E0F">
        <w:rPr>
          <w:rFonts w:ascii="Times New Roman" w:hAnsi="Times New Roman"/>
          <w:sz w:val="24"/>
          <w:szCs w:val="24"/>
        </w:rPr>
        <w:t xml:space="preserve">o informowaniu Zamawiającego o miejscu </w:t>
      </w:r>
      <w:r w:rsidR="00EB1B89" w:rsidRPr="00D51E0F">
        <w:rPr>
          <w:rFonts w:ascii="Times New Roman" w:hAnsi="Times New Roman"/>
          <w:sz w:val="24"/>
          <w:szCs w:val="24"/>
        </w:rPr>
        <w:t xml:space="preserve">przechowywania tych dokumentów. </w:t>
      </w:r>
      <w:r w:rsidRPr="00D51E0F">
        <w:rPr>
          <w:rFonts w:ascii="Times New Roman" w:hAnsi="Times New Roman"/>
          <w:sz w:val="24"/>
          <w:szCs w:val="24"/>
        </w:rPr>
        <w:t>W przypadku zmiany miejsca przechowywania Wykonawca zobowiązuje się pisemnie poi</w:t>
      </w:r>
      <w:r w:rsidR="00D2413D" w:rsidRPr="00D51E0F">
        <w:rPr>
          <w:rFonts w:ascii="Times New Roman" w:hAnsi="Times New Roman"/>
          <w:sz w:val="24"/>
          <w:szCs w:val="24"/>
        </w:rPr>
        <w:t>nformować o tym Zamawiającego w </w:t>
      </w:r>
      <w:r w:rsidRPr="00D51E0F">
        <w:rPr>
          <w:rFonts w:ascii="Times New Roman" w:hAnsi="Times New Roman"/>
          <w:sz w:val="24"/>
          <w:szCs w:val="24"/>
        </w:rPr>
        <w:t>terminie miesiąca przed zmianą miejsca.</w:t>
      </w:r>
    </w:p>
    <w:p w14:paraId="3B294B22" w14:textId="6233BEC7" w:rsidR="00653301" w:rsidRPr="00D51E0F" w:rsidRDefault="00653301" w:rsidP="006F2208">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Dokumentacja, o której jest mowa w ust. 1 przechowywana jest w formie oryginałów albo kopii poświadczonych za zgodność z oryginałem przechowywanych na powszechnie uznawanych nośnikach danych.</w:t>
      </w:r>
    </w:p>
    <w:p w14:paraId="3A342A5F" w14:textId="77777777" w:rsidR="00653301" w:rsidRPr="00D51E0F" w:rsidRDefault="00653301" w:rsidP="006F2208">
      <w:pPr>
        <w:keepNext/>
        <w:keepLines/>
        <w:spacing w:line="360" w:lineRule="auto"/>
        <w:jc w:val="center"/>
        <w:rPr>
          <w:rFonts w:ascii="Times New Roman" w:hAnsi="Times New Roman"/>
          <w:sz w:val="24"/>
          <w:szCs w:val="24"/>
        </w:rPr>
      </w:pPr>
      <w:r w:rsidRPr="00D51E0F">
        <w:rPr>
          <w:rFonts w:ascii="Times New Roman" w:hAnsi="Times New Roman"/>
          <w:sz w:val="24"/>
          <w:szCs w:val="24"/>
        </w:rPr>
        <w:t>§ 11</w:t>
      </w:r>
    </w:p>
    <w:p w14:paraId="7E4A623D" w14:textId="77777777" w:rsidR="00653301" w:rsidRPr="00D51E0F" w:rsidRDefault="00653301" w:rsidP="006F2208">
      <w:pPr>
        <w:keepNext/>
        <w:keepLines/>
        <w:spacing w:line="360" w:lineRule="auto"/>
        <w:jc w:val="both"/>
        <w:rPr>
          <w:rFonts w:ascii="Times New Roman" w:hAnsi="Times New Roman"/>
          <w:sz w:val="24"/>
          <w:szCs w:val="24"/>
        </w:rPr>
      </w:pPr>
      <w:r w:rsidRPr="00D51E0F">
        <w:rPr>
          <w:rFonts w:ascii="Times New Roman" w:hAnsi="Times New Roman"/>
          <w:color w:val="000000"/>
          <w:sz w:val="24"/>
          <w:szCs w:val="24"/>
        </w:rPr>
        <w:t>Zamawiający dopuszcza możliwość dokonywania zmian w treści niniejszej umowy w sytuacjach, gdy wystąpi co najmniej jedna z poniżej wymienionych okoliczności:</w:t>
      </w:r>
    </w:p>
    <w:p w14:paraId="06A7B54D"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color w:val="000000"/>
          <w:sz w:val="24"/>
          <w:szCs w:val="24"/>
        </w:rPr>
      </w:pPr>
      <w:r w:rsidRPr="00D51E0F">
        <w:rPr>
          <w:rFonts w:ascii="Times New Roman" w:hAnsi="Times New Roman"/>
          <w:color w:val="000000"/>
          <w:sz w:val="24"/>
          <w:szCs w:val="24"/>
        </w:rPr>
        <w:t>zachodzi konieczność zmiany terminu wykonania przedmiotu zamówienia, w przypadku, gdy nie można było tego przewidzieć w chwili podpisania umowy i nie wynika z przyczyn zawinionych przez Wykonawcę;</w:t>
      </w:r>
    </w:p>
    <w:p w14:paraId="6AE2F741"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gdy z przyczyn niezawinionych przez Wykonawcę nie jest mo</w:t>
      </w:r>
      <w:r w:rsidR="00D2413D" w:rsidRPr="00D51E0F">
        <w:rPr>
          <w:rFonts w:ascii="Times New Roman" w:hAnsi="Times New Roman"/>
          <w:color w:val="000000"/>
          <w:sz w:val="24"/>
          <w:szCs w:val="24"/>
        </w:rPr>
        <w:t>żliwe dostarczenie wskazanych w </w:t>
      </w:r>
      <w:r w:rsidRPr="00D51E0F">
        <w:rPr>
          <w:rFonts w:ascii="Times New Roman" w:hAnsi="Times New Roman"/>
          <w:color w:val="000000"/>
          <w:sz w:val="24"/>
          <w:szCs w:val="24"/>
        </w:rPr>
        <w:t xml:space="preserve">ofercie </w:t>
      </w:r>
      <w:r w:rsidR="00BA1AFF" w:rsidRPr="00D51E0F">
        <w:rPr>
          <w:rFonts w:ascii="Times New Roman" w:hAnsi="Times New Roman"/>
          <w:color w:val="000000"/>
          <w:sz w:val="24"/>
          <w:szCs w:val="24"/>
        </w:rPr>
        <w:t>artykułów</w:t>
      </w:r>
      <w:r w:rsidRPr="00D51E0F">
        <w:rPr>
          <w:rFonts w:ascii="Times New Roman" w:hAnsi="Times New Roman"/>
          <w:color w:val="000000"/>
          <w:sz w:val="24"/>
          <w:szCs w:val="24"/>
        </w:rPr>
        <w:t xml:space="preserve">, Zamawiający dopuszcza ich zmianę na </w:t>
      </w:r>
      <w:r w:rsidR="00BA1AFF" w:rsidRPr="00D51E0F">
        <w:rPr>
          <w:rFonts w:ascii="Times New Roman" w:hAnsi="Times New Roman"/>
          <w:color w:val="000000"/>
          <w:sz w:val="24"/>
          <w:szCs w:val="24"/>
        </w:rPr>
        <w:t>artykuły</w:t>
      </w:r>
      <w:r w:rsidRPr="00D51E0F">
        <w:rPr>
          <w:rFonts w:ascii="Times New Roman" w:hAnsi="Times New Roman"/>
          <w:color w:val="000000"/>
          <w:sz w:val="24"/>
          <w:szCs w:val="24"/>
        </w:rPr>
        <w:t xml:space="preserve"> nie gorsze niż zaoferowane;</w:t>
      </w:r>
    </w:p>
    <w:p w14:paraId="20345FDE"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doszło do wydłużenia okresu gwarancyjnego przez producenta;</w:t>
      </w:r>
    </w:p>
    <w:p w14:paraId="144E86D1"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lastRenderedPageBreak/>
        <w:t xml:space="preserve">niezbędna jest zmiana sposobu wykonania zobowiązania z przyczyn niezawinionych przez Wykonawcę, o ile zmiana taka jest korzystna dla </w:t>
      </w:r>
      <w:r w:rsidR="00570BBC" w:rsidRPr="00D51E0F">
        <w:rPr>
          <w:rFonts w:ascii="Times New Roman" w:hAnsi="Times New Roman"/>
          <w:color w:val="000000"/>
          <w:sz w:val="24"/>
          <w:szCs w:val="24"/>
        </w:rPr>
        <w:t>Z</w:t>
      </w:r>
      <w:r w:rsidRPr="00D51E0F">
        <w:rPr>
          <w:rFonts w:ascii="Times New Roman" w:hAnsi="Times New Roman"/>
          <w:color w:val="000000"/>
          <w:sz w:val="24"/>
          <w:szCs w:val="24"/>
        </w:rPr>
        <w:t>amawiającego lub jest konieczna w celu prawidłowego wykonania umowy;</w:t>
      </w:r>
    </w:p>
    <w:p w14:paraId="2396B820"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jeżeli nastąpi zmiana powszechnie obowiązujących przepisów prawa w zakresie mającym wpływ na realizację przedmiotu zamówienia;</w:t>
      </w:r>
    </w:p>
    <w:p w14:paraId="68225FF1"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możliwa jest korzystna dla Zamawiającego zmiana terminu i sposobu płatności za realizację przedmiotu zamówienia;</w:t>
      </w:r>
    </w:p>
    <w:p w14:paraId="09C782DC" w14:textId="77777777" w:rsidR="00653301" w:rsidRPr="00D51E0F" w:rsidRDefault="00653301"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nastąpi zmiana danych wykonawcy np. zmiana adresu, osób kontaktowych itp.</w:t>
      </w:r>
    </w:p>
    <w:p w14:paraId="45F3F163" w14:textId="77777777" w:rsidR="00F17DDD" w:rsidRPr="00D51E0F" w:rsidRDefault="00570BBC" w:rsidP="006F2208">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w</w:t>
      </w:r>
      <w:r w:rsidR="00F17DDD" w:rsidRPr="00D51E0F">
        <w:rPr>
          <w:rFonts w:ascii="Times New Roman" w:hAnsi="Times New Roman"/>
          <w:color w:val="000000"/>
          <w:sz w:val="24"/>
          <w:szCs w:val="24"/>
        </w:rPr>
        <w:t xml:space="preserve"> przypadku uznania sprzętu za niekwalifikowalny.</w:t>
      </w:r>
    </w:p>
    <w:p w14:paraId="3A803709" w14:textId="77777777" w:rsidR="00653301" w:rsidRPr="00D51E0F" w:rsidRDefault="00653301" w:rsidP="006F2208">
      <w:pPr>
        <w:keepNext/>
        <w:keepLines/>
        <w:spacing w:line="360" w:lineRule="auto"/>
        <w:rPr>
          <w:rFonts w:ascii="Times New Roman" w:hAnsi="Times New Roman"/>
          <w:sz w:val="24"/>
          <w:szCs w:val="24"/>
        </w:rPr>
      </w:pPr>
    </w:p>
    <w:p w14:paraId="63CC2677" w14:textId="77777777" w:rsidR="00653301" w:rsidRPr="00D51E0F" w:rsidRDefault="00653301" w:rsidP="006F2208">
      <w:pPr>
        <w:keepNext/>
        <w:keepLines/>
        <w:spacing w:line="360" w:lineRule="auto"/>
        <w:jc w:val="center"/>
        <w:rPr>
          <w:rFonts w:ascii="Times New Roman" w:hAnsi="Times New Roman"/>
          <w:sz w:val="24"/>
          <w:szCs w:val="24"/>
        </w:rPr>
      </w:pPr>
      <w:r w:rsidRPr="00D51E0F">
        <w:rPr>
          <w:rFonts w:ascii="Times New Roman" w:hAnsi="Times New Roman"/>
          <w:sz w:val="24"/>
          <w:szCs w:val="24"/>
        </w:rPr>
        <w:t>§12</w:t>
      </w:r>
    </w:p>
    <w:p w14:paraId="29EC8709" w14:textId="6C535553" w:rsidR="003F66C1" w:rsidRPr="00D51E0F" w:rsidRDefault="003F66C1" w:rsidP="006F2208">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Wszelkie spory powstałe na tle wykonania niniejszej umowy Strony zobowiązują się rozwiązywać polubownie. W przypadku</w:t>
      </w:r>
      <w:r w:rsidR="00104E92">
        <w:rPr>
          <w:rFonts w:ascii="Times New Roman" w:hAnsi="Times New Roman"/>
          <w:sz w:val="24"/>
          <w:szCs w:val="24"/>
        </w:rPr>
        <w:t>,</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72053C02" w14:textId="77777777" w:rsidR="003F66C1" w:rsidRPr="00D51E0F" w:rsidRDefault="003F66C1" w:rsidP="006F2208">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4DDC0D77" w14:textId="77777777" w:rsidR="003F66C1" w:rsidRPr="00D51E0F" w:rsidRDefault="003F66C1" w:rsidP="006F2208">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Wykonawcy zostaną powierzone do przetwarzania dane osobowe uczestników projektu biorących udział w szkoleniu, w zakresie niezbędnym do realizacji tego szkolenia. Powierzenie nastąpi na podstawie odrębnej umowy o powierzenie przetwarzania danych osobowych, zgodnie z obowiązującymi przepisami i wymogami RODO, w tym ochronę praw osób, których dane dotyczą. Wykonawca zobowiązuje się do:</w:t>
      </w:r>
    </w:p>
    <w:p w14:paraId="0DFD6813" w14:textId="77777777" w:rsidR="003F66C1" w:rsidRPr="00D51E0F" w:rsidRDefault="003F66C1" w:rsidP="006F2208">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przetwarzania danych osobowych tylko w celu określonym w niniejszej Umowie,</w:t>
      </w:r>
    </w:p>
    <w:p w14:paraId="4D8E4C36" w14:textId="77777777" w:rsidR="003F66C1" w:rsidRPr="00D51E0F" w:rsidRDefault="003F66C1" w:rsidP="006F2208">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zapewnienia bezpieczeństwa i właściwej ochrony przetwarzanych danych osobowych,</w:t>
      </w:r>
    </w:p>
    <w:p w14:paraId="670E8D01" w14:textId="77777777" w:rsidR="003F66C1" w:rsidRPr="00D51E0F" w:rsidRDefault="003F66C1" w:rsidP="006F2208">
      <w:pPr>
        <w:keepNext/>
        <w:keepLines/>
        <w:numPr>
          <w:ilvl w:val="0"/>
          <w:numId w:val="22"/>
        </w:numPr>
        <w:tabs>
          <w:tab w:val="left" w:pos="290"/>
          <w:tab w:val="left" w:pos="567"/>
        </w:tabs>
        <w:spacing w:after="0" w:line="360" w:lineRule="auto"/>
        <w:ind w:left="426" w:right="20" w:hanging="264"/>
        <w:jc w:val="both"/>
        <w:rPr>
          <w:rFonts w:ascii="Times New Roman" w:hAnsi="Times New Roman"/>
          <w:sz w:val="24"/>
          <w:szCs w:val="24"/>
        </w:rPr>
      </w:pPr>
      <w:r w:rsidRPr="00D51E0F">
        <w:rPr>
          <w:rFonts w:ascii="Times New Roman" w:hAnsi="Times New Roman"/>
          <w:sz w:val="24"/>
          <w:szCs w:val="24"/>
        </w:rPr>
        <w:t>Wykonawca umożliwi Zamawiającemu nadzór i kontrolę nad przetwarzaniem i ochroną danych osobowych.</w:t>
      </w:r>
    </w:p>
    <w:p w14:paraId="344453F4" w14:textId="77777777" w:rsidR="00653301" w:rsidRPr="00D51E0F" w:rsidRDefault="00653301" w:rsidP="006F2208">
      <w:pPr>
        <w:keepNext/>
        <w:keepLines/>
        <w:tabs>
          <w:tab w:val="left" w:pos="142"/>
        </w:tabs>
        <w:spacing w:line="360" w:lineRule="auto"/>
        <w:jc w:val="both"/>
        <w:rPr>
          <w:rFonts w:ascii="Times New Roman" w:hAnsi="Times New Roman"/>
          <w:sz w:val="24"/>
          <w:szCs w:val="24"/>
        </w:rPr>
      </w:pPr>
    </w:p>
    <w:p w14:paraId="3C558365" w14:textId="77777777" w:rsidR="00653301" w:rsidRPr="00D51E0F" w:rsidRDefault="00653301" w:rsidP="006F2208">
      <w:pPr>
        <w:pStyle w:val="Nrparagrafu"/>
        <w:spacing w:line="360" w:lineRule="auto"/>
        <w:rPr>
          <w:szCs w:val="24"/>
        </w:rPr>
      </w:pPr>
      <w:r w:rsidRPr="00D51E0F">
        <w:rPr>
          <w:szCs w:val="24"/>
        </w:rPr>
        <w:t>13</w:t>
      </w:r>
    </w:p>
    <w:p w14:paraId="379E85AB" w14:textId="77777777" w:rsidR="00653301" w:rsidRPr="00D51E0F" w:rsidRDefault="00653301" w:rsidP="006F2208">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Zmiany umowy wymagają zgody obu stron w formie pisemnej pod rygorem nieważności.</w:t>
      </w:r>
    </w:p>
    <w:p w14:paraId="577AD201" w14:textId="77777777" w:rsidR="00653301" w:rsidRPr="00D51E0F" w:rsidRDefault="00653301" w:rsidP="006F2208">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Default="00653301" w:rsidP="006F2208">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5DC3460A" w14:textId="04FF0316" w:rsidR="00034C3D" w:rsidRPr="00B01801" w:rsidRDefault="00034C3D" w:rsidP="00034C3D">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Przy realizacji przedmiotu umowy – jeśli dotyczy – należy stosować wymagania określone w art. 3 ust 3 </w:t>
      </w:r>
      <w:r w:rsidRPr="00B01801">
        <w:rPr>
          <w:rFonts w:ascii="Times New Roman" w:hAnsi="Times New Roman"/>
          <w:sz w:val="24"/>
          <w:szCs w:val="24"/>
        </w:rPr>
        <w:t>Ustawa z dnia 26 kwietnia 2024 r. o zapewnianiu spełniania wymagań dostępności niektórych produktów i usług przez podmioty gospodarcze</w:t>
      </w:r>
    </w:p>
    <w:p w14:paraId="4FAA9281" w14:textId="77777777" w:rsidR="00034C3D" w:rsidRPr="00D51E0F" w:rsidRDefault="00034C3D" w:rsidP="00034C3D">
      <w:pPr>
        <w:keepNext/>
        <w:keepLines/>
        <w:spacing w:after="0" w:line="360" w:lineRule="auto"/>
        <w:ind w:left="340"/>
        <w:jc w:val="both"/>
        <w:rPr>
          <w:rFonts w:ascii="Times New Roman" w:hAnsi="Times New Roman"/>
          <w:sz w:val="24"/>
          <w:szCs w:val="24"/>
        </w:rPr>
      </w:pPr>
    </w:p>
    <w:p w14:paraId="667A67BE" w14:textId="77777777" w:rsidR="00653301" w:rsidRPr="00D51E0F" w:rsidRDefault="00653301" w:rsidP="006F2208">
      <w:pPr>
        <w:keepNext/>
        <w:keepLines/>
        <w:spacing w:after="0" w:line="360" w:lineRule="auto"/>
        <w:ind w:left="340"/>
        <w:jc w:val="both"/>
        <w:rPr>
          <w:rFonts w:ascii="Times New Roman" w:hAnsi="Times New Roman"/>
          <w:sz w:val="24"/>
          <w:szCs w:val="24"/>
        </w:rPr>
      </w:pPr>
    </w:p>
    <w:p w14:paraId="00EAD578" w14:textId="77777777" w:rsidR="00653301" w:rsidRPr="00D51E0F" w:rsidRDefault="00653301" w:rsidP="006F2208">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1 – kopia </w:t>
      </w:r>
      <w:r w:rsidR="005E27D2" w:rsidRPr="00D51E0F">
        <w:rPr>
          <w:rFonts w:ascii="Times New Roman" w:hAnsi="Times New Roman"/>
          <w:b/>
          <w:sz w:val="24"/>
          <w:szCs w:val="24"/>
        </w:rPr>
        <w:t>oferty</w:t>
      </w:r>
      <w:r w:rsidRPr="00D51E0F">
        <w:rPr>
          <w:rFonts w:ascii="Times New Roman" w:hAnsi="Times New Roman"/>
          <w:b/>
          <w:sz w:val="24"/>
          <w:szCs w:val="24"/>
        </w:rPr>
        <w:t xml:space="preserve"> Wykonawcy</w:t>
      </w:r>
    </w:p>
    <w:p w14:paraId="4C0C1038" w14:textId="77777777" w:rsidR="003F66C1" w:rsidRPr="00D51E0F" w:rsidRDefault="003F66C1" w:rsidP="006F2208">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2 – Opis przedmiotu zamówienia</w:t>
      </w:r>
    </w:p>
    <w:p w14:paraId="05D713F5" w14:textId="77777777" w:rsidR="003F66C1" w:rsidRPr="00D51E0F" w:rsidRDefault="003F66C1" w:rsidP="006F2208">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3  - Wzór protokołu odbioru</w:t>
      </w:r>
    </w:p>
    <w:p w14:paraId="5E1E0892" w14:textId="77777777" w:rsidR="00653301" w:rsidRPr="00D51E0F" w:rsidRDefault="00653301" w:rsidP="006F2208">
      <w:pPr>
        <w:keepNext/>
        <w:keepLines/>
        <w:autoSpaceDE w:val="0"/>
        <w:spacing w:line="360" w:lineRule="auto"/>
        <w:ind w:left="426"/>
        <w:jc w:val="both"/>
        <w:rPr>
          <w:rFonts w:ascii="Times New Roman" w:hAnsi="Times New Roman"/>
          <w:b/>
          <w:bCs/>
          <w:sz w:val="24"/>
          <w:szCs w:val="24"/>
        </w:rPr>
      </w:pPr>
    </w:p>
    <w:p w14:paraId="413BA367" w14:textId="77777777" w:rsidR="00B368BB" w:rsidRPr="00D51E0F" w:rsidRDefault="00B368BB" w:rsidP="006F2208">
      <w:pPr>
        <w:keepNext/>
        <w:keepLines/>
        <w:spacing w:line="360" w:lineRule="auto"/>
        <w:jc w:val="both"/>
        <w:rPr>
          <w:rFonts w:ascii="Times New Roman" w:hAnsi="Times New Roman"/>
          <w:sz w:val="24"/>
          <w:szCs w:val="24"/>
        </w:rPr>
      </w:pPr>
    </w:p>
    <w:p w14:paraId="27F88282" w14:textId="77777777" w:rsidR="00763A15" w:rsidRPr="00D51E0F" w:rsidRDefault="00763A15" w:rsidP="006F2208">
      <w:pPr>
        <w:keepNext/>
        <w:keepLines/>
        <w:spacing w:line="360" w:lineRule="auto"/>
        <w:jc w:val="both"/>
        <w:rPr>
          <w:rFonts w:ascii="Times New Roman" w:hAnsi="Times New Roman"/>
          <w:sz w:val="24"/>
          <w:szCs w:val="24"/>
        </w:rPr>
      </w:pPr>
    </w:p>
    <w:p w14:paraId="03B371C6" w14:textId="77777777" w:rsidR="00B368BB" w:rsidRPr="00D51E0F" w:rsidRDefault="00B368BB" w:rsidP="006F2208">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Pr="00D51E0F" w:rsidRDefault="003F66C1" w:rsidP="006F2208">
      <w:pPr>
        <w:keepNext/>
        <w:keepLines/>
        <w:spacing w:after="0" w:line="360" w:lineRule="auto"/>
        <w:rPr>
          <w:rFonts w:ascii="Times New Roman" w:hAnsi="Times New Roman"/>
          <w:sz w:val="24"/>
          <w:szCs w:val="24"/>
        </w:rPr>
      </w:pPr>
    </w:p>
    <w:p w14:paraId="6ED10634" w14:textId="63E7D9D9" w:rsidR="00724798" w:rsidRPr="00D51E0F" w:rsidRDefault="00724798" w:rsidP="006F2208">
      <w:pPr>
        <w:keepNext/>
        <w:keepLines/>
        <w:spacing w:after="0" w:line="360" w:lineRule="auto"/>
        <w:rPr>
          <w:rFonts w:ascii="Times New Roman" w:hAnsi="Times New Roman"/>
          <w:sz w:val="24"/>
          <w:szCs w:val="24"/>
        </w:rPr>
      </w:pPr>
    </w:p>
    <w:p w14:paraId="509D3578" w14:textId="3A191C0E" w:rsidR="00724798" w:rsidRDefault="00724798" w:rsidP="006F2208">
      <w:pPr>
        <w:keepNext/>
        <w:keepLines/>
        <w:spacing w:after="0" w:line="360" w:lineRule="auto"/>
        <w:rPr>
          <w:rFonts w:ascii="Times New Roman" w:hAnsi="Times New Roman"/>
          <w:sz w:val="24"/>
          <w:szCs w:val="24"/>
        </w:rPr>
      </w:pPr>
    </w:p>
    <w:p w14:paraId="448AE2A4" w14:textId="77777777" w:rsidR="0030770C" w:rsidRDefault="0030770C" w:rsidP="006F2208">
      <w:pPr>
        <w:keepNext/>
        <w:keepLines/>
        <w:spacing w:after="0" w:line="360" w:lineRule="auto"/>
        <w:rPr>
          <w:rFonts w:ascii="Times New Roman" w:hAnsi="Times New Roman"/>
          <w:sz w:val="24"/>
          <w:szCs w:val="24"/>
        </w:rPr>
      </w:pPr>
    </w:p>
    <w:p w14:paraId="7B5EE158" w14:textId="77777777" w:rsidR="0030770C" w:rsidRDefault="0030770C" w:rsidP="006F2208">
      <w:pPr>
        <w:keepNext/>
        <w:keepLines/>
        <w:spacing w:after="0" w:line="360" w:lineRule="auto"/>
        <w:rPr>
          <w:rFonts w:ascii="Times New Roman" w:hAnsi="Times New Roman"/>
          <w:sz w:val="24"/>
          <w:szCs w:val="24"/>
        </w:rPr>
      </w:pPr>
    </w:p>
    <w:p w14:paraId="1FCE1D3F" w14:textId="77777777" w:rsidR="0030770C" w:rsidRDefault="0030770C" w:rsidP="006F2208">
      <w:pPr>
        <w:keepNext/>
        <w:keepLines/>
        <w:spacing w:after="0" w:line="360" w:lineRule="auto"/>
        <w:rPr>
          <w:rFonts w:ascii="Times New Roman" w:hAnsi="Times New Roman"/>
          <w:sz w:val="24"/>
          <w:szCs w:val="24"/>
        </w:rPr>
      </w:pPr>
    </w:p>
    <w:p w14:paraId="06F1A0F7" w14:textId="77777777" w:rsidR="0030770C" w:rsidRDefault="0030770C" w:rsidP="006F2208">
      <w:pPr>
        <w:keepNext/>
        <w:keepLines/>
        <w:spacing w:after="0" w:line="360" w:lineRule="auto"/>
        <w:rPr>
          <w:rFonts w:ascii="Times New Roman" w:hAnsi="Times New Roman"/>
          <w:sz w:val="24"/>
          <w:szCs w:val="24"/>
        </w:rPr>
      </w:pPr>
    </w:p>
    <w:p w14:paraId="16D6BEE4" w14:textId="77777777" w:rsidR="0030770C" w:rsidRDefault="0030770C" w:rsidP="006F2208">
      <w:pPr>
        <w:keepNext/>
        <w:keepLines/>
        <w:spacing w:after="0" w:line="360" w:lineRule="auto"/>
        <w:rPr>
          <w:rFonts w:ascii="Times New Roman" w:hAnsi="Times New Roman"/>
          <w:sz w:val="24"/>
          <w:szCs w:val="24"/>
        </w:rPr>
      </w:pPr>
    </w:p>
    <w:p w14:paraId="2C2AC80B" w14:textId="77777777" w:rsidR="0030770C" w:rsidRDefault="0030770C" w:rsidP="006F2208">
      <w:pPr>
        <w:keepNext/>
        <w:keepLines/>
        <w:spacing w:after="0" w:line="360" w:lineRule="auto"/>
        <w:rPr>
          <w:rFonts w:ascii="Times New Roman" w:hAnsi="Times New Roman"/>
          <w:sz w:val="24"/>
          <w:szCs w:val="24"/>
        </w:rPr>
      </w:pPr>
    </w:p>
    <w:p w14:paraId="0E037707" w14:textId="77777777" w:rsidR="0030770C" w:rsidRDefault="0030770C" w:rsidP="006F2208">
      <w:pPr>
        <w:keepNext/>
        <w:keepLines/>
        <w:spacing w:after="0" w:line="360" w:lineRule="auto"/>
        <w:rPr>
          <w:rFonts w:ascii="Times New Roman" w:hAnsi="Times New Roman"/>
          <w:sz w:val="24"/>
          <w:szCs w:val="24"/>
        </w:rPr>
      </w:pPr>
    </w:p>
    <w:p w14:paraId="5081E17A" w14:textId="77777777" w:rsidR="0030770C" w:rsidRPr="00D51E0F" w:rsidRDefault="0030770C" w:rsidP="006F2208">
      <w:pPr>
        <w:keepNext/>
        <w:keepLines/>
        <w:spacing w:after="0" w:line="360" w:lineRule="auto"/>
        <w:rPr>
          <w:rFonts w:ascii="Times New Roman" w:hAnsi="Times New Roman"/>
          <w:sz w:val="24"/>
          <w:szCs w:val="24"/>
        </w:rPr>
      </w:pPr>
    </w:p>
    <w:p w14:paraId="7056084B" w14:textId="77777777" w:rsidR="00724798" w:rsidRPr="00D51E0F" w:rsidRDefault="00724798" w:rsidP="006F2208">
      <w:pPr>
        <w:keepNext/>
        <w:keepLines/>
        <w:spacing w:after="0" w:line="360" w:lineRule="auto"/>
        <w:rPr>
          <w:rFonts w:ascii="Times New Roman" w:hAnsi="Times New Roman"/>
          <w:sz w:val="24"/>
          <w:szCs w:val="24"/>
        </w:rPr>
      </w:pPr>
    </w:p>
    <w:p w14:paraId="5DE8CFA6" w14:textId="77777777" w:rsidR="003F66C1" w:rsidRPr="00D51E0F" w:rsidRDefault="003F66C1" w:rsidP="006F2208">
      <w:pPr>
        <w:keepNext/>
        <w:keepLines/>
        <w:spacing w:line="360" w:lineRule="auto"/>
        <w:rPr>
          <w:rFonts w:ascii="Times New Roman" w:eastAsia="Times New Roman" w:hAnsi="Times New Roman"/>
          <w:b/>
          <w:sz w:val="24"/>
          <w:szCs w:val="24"/>
        </w:rPr>
      </w:pPr>
      <w:r w:rsidRPr="00D51E0F">
        <w:rPr>
          <w:rFonts w:ascii="Times New Roman" w:eastAsia="Times New Roman" w:hAnsi="Times New Roman"/>
          <w:b/>
          <w:sz w:val="24"/>
          <w:szCs w:val="24"/>
        </w:rPr>
        <w:lastRenderedPageBreak/>
        <w:t>Załącznik nr 3</w:t>
      </w:r>
    </w:p>
    <w:p w14:paraId="47730160" w14:textId="77777777" w:rsidR="003F66C1" w:rsidRPr="00D51E0F" w:rsidRDefault="003F66C1" w:rsidP="006F2208">
      <w:pPr>
        <w:keepNext/>
        <w:keepLines/>
        <w:spacing w:after="0" w:line="360" w:lineRule="auto"/>
        <w:jc w:val="both"/>
        <w:rPr>
          <w:rFonts w:ascii="Times New Roman" w:eastAsia="Times New Roman" w:hAnsi="Times New Roman"/>
          <w:b/>
          <w:sz w:val="24"/>
          <w:szCs w:val="24"/>
        </w:rPr>
      </w:pPr>
      <w:r w:rsidRPr="00D51E0F">
        <w:rPr>
          <w:rFonts w:ascii="Times New Roman" w:eastAsia="Times New Roman" w:hAnsi="Times New Roman"/>
          <w:b/>
          <w:sz w:val="24"/>
          <w:szCs w:val="24"/>
        </w:rPr>
        <w:t>PROTOKÓŁ ODBIORU</w:t>
      </w:r>
    </w:p>
    <w:p w14:paraId="22089333"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3E03BE67"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30AC5C12" w14:textId="77777777" w:rsidR="003F66C1" w:rsidRPr="00D51E0F" w:rsidRDefault="003F66C1" w:rsidP="006F2208">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 xml:space="preserve">Przedmiot Umowy: </w:t>
      </w:r>
    </w:p>
    <w:p w14:paraId="5F54F288" w14:textId="77777777" w:rsidR="003F66C1" w:rsidRPr="00D51E0F" w:rsidRDefault="003F66C1" w:rsidP="006F2208">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8E93CFF"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Podstawa prawna:</w:t>
      </w:r>
    </w:p>
    <w:p w14:paraId="06D5EA91" w14:textId="77777777" w:rsidR="003F66C1" w:rsidRPr="00D51E0F" w:rsidRDefault="003F66C1" w:rsidP="006F2208">
      <w:pPr>
        <w:keepNext/>
        <w:keepLines/>
        <w:tabs>
          <w:tab w:val="left" w:pos="39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Umowa nr ………………. zawarta pomiędzy ……………………….a ………………………,</w:t>
      </w:r>
    </w:p>
    <w:p w14:paraId="57946DAE"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w:t>
      </w:r>
    </w:p>
    <w:p w14:paraId="74407E1B"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932C01A"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w:t>
      </w:r>
    </w:p>
    <w:p w14:paraId="5B008DAB"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F47CC5C"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4077CD33"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Wyniki prac według umowy:</w:t>
      </w:r>
    </w:p>
    <w:p w14:paraId="4F07E6F5"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D341F24" w14:textId="77777777" w:rsidR="003F66C1" w:rsidRPr="00D51E0F" w:rsidRDefault="003F66C1" w:rsidP="006F2208">
      <w:pPr>
        <w:keepNext/>
        <w:keepLines/>
        <w:spacing w:after="0" w:line="360" w:lineRule="auto"/>
        <w:ind w:left="3384"/>
        <w:jc w:val="both"/>
        <w:rPr>
          <w:rFonts w:ascii="Times New Roman" w:eastAsia="Times New Roman" w:hAnsi="Times New Roman"/>
          <w:sz w:val="24"/>
          <w:szCs w:val="24"/>
        </w:rPr>
      </w:pPr>
      <w:r w:rsidRPr="00D51E0F">
        <w:rPr>
          <w:rFonts w:ascii="Times New Roman" w:eastAsia="Times New Roman" w:hAnsi="Times New Roman"/>
          <w:sz w:val="24"/>
          <w:szCs w:val="24"/>
        </w:rPr>
        <w:t>(wypełnia Wykonawca)</w:t>
      </w:r>
    </w:p>
    <w:p w14:paraId="539B959F"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12C7E42F" w14:textId="77777777" w:rsidR="003F66C1" w:rsidRPr="00D51E0F" w:rsidRDefault="003F66C1" w:rsidP="006F2208">
      <w:pPr>
        <w:keepNext/>
        <w:keepLines/>
        <w:spacing w:after="0" w:line="360" w:lineRule="auto"/>
        <w:ind w:left="312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Wykonawcy:</w:t>
      </w:r>
    </w:p>
    <w:p w14:paraId="19899660"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4E5A964C"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 oświadcza, że Umowa została wykonana zgodnie z ofertą Wykonawcy, obowiązującymi przepisami i standardami wykonania.</w:t>
      </w:r>
    </w:p>
    <w:p w14:paraId="0444CF02"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p>
    <w:p w14:paraId="5EC63AB2"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p>
    <w:p w14:paraId="75C696A0"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p>
    <w:p w14:paraId="5E8D81C4"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 dnia …………………… ……………………………..</w:t>
      </w:r>
    </w:p>
    <w:p w14:paraId="75B82FF7"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Wykonawcy)</w:t>
      </w:r>
    </w:p>
    <w:p w14:paraId="361508EC"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600418AE"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1833A7FA" w14:textId="77777777" w:rsidR="003F66C1" w:rsidRPr="00D51E0F" w:rsidRDefault="003F66C1" w:rsidP="006F2208">
      <w:pPr>
        <w:keepNext/>
        <w:keepLines/>
        <w:spacing w:after="0" w:line="360" w:lineRule="auto"/>
        <w:ind w:left="296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Zamawiającego:</w:t>
      </w:r>
    </w:p>
    <w:p w14:paraId="10BFD05B"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29A8DED2" w14:textId="77777777" w:rsidR="003F66C1" w:rsidRPr="00D51E0F" w:rsidRDefault="003F66C1" w:rsidP="006F2208">
      <w:pPr>
        <w:keepNext/>
        <w:keepLines/>
        <w:tabs>
          <w:tab w:val="left" w:pos="108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  po przeprowadzeniu kontroli wykonania Umowy, podjął decyzję o:</w:t>
      </w:r>
    </w:p>
    <w:p w14:paraId="4E78D4C3"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0C8718B5" w14:textId="77777777" w:rsidR="003F66C1" w:rsidRPr="00D51E0F" w:rsidRDefault="003F66C1" w:rsidP="006F2208">
      <w:pPr>
        <w:keepNext/>
        <w:keepLines/>
        <w:numPr>
          <w:ilvl w:val="0"/>
          <w:numId w:val="23"/>
        </w:numPr>
        <w:tabs>
          <w:tab w:val="left" w:pos="244"/>
        </w:tabs>
        <w:spacing w:after="0" w:line="360" w:lineRule="auto"/>
        <w:ind w:left="4" w:right="4020" w:hanging="4"/>
        <w:jc w:val="both"/>
        <w:rPr>
          <w:rFonts w:ascii="Times New Roman" w:eastAsia="Times New Roman" w:hAnsi="Times New Roman"/>
          <w:sz w:val="24"/>
          <w:szCs w:val="24"/>
        </w:rPr>
      </w:pPr>
      <w:r w:rsidRPr="00D51E0F">
        <w:rPr>
          <w:rFonts w:ascii="Times New Roman" w:eastAsia="Times New Roman" w:hAnsi="Times New Roman"/>
          <w:sz w:val="24"/>
          <w:szCs w:val="24"/>
        </w:rPr>
        <w:t>pozytywnym wyniku kontroli wykonania Umowy – bez zastrzeżeń</w:t>
      </w:r>
    </w:p>
    <w:p w14:paraId="35CB7F64"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5AE2FC8A" w14:textId="77777777" w:rsidR="003F66C1" w:rsidRPr="00D51E0F" w:rsidRDefault="003F66C1" w:rsidP="006F2208">
      <w:pPr>
        <w:keepNext/>
        <w:keepLines/>
        <w:numPr>
          <w:ilvl w:val="0"/>
          <w:numId w:val="23"/>
        </w:numPr>
        <w:tabs>
          <w:tab w:val="left" w:pos="244"/>
        </w:tabs>
        <w:spacing w:after="0" w:line="360" w:lineRule="auto"/>
        <w:ind w:left="4" w:right="4040" w:hanging="4"/>
        <w:jc w:val="both"/>
        <w:rPr>
          <w:rFonts w:ascii="Times New Roman" w:eastAsia="Times New Roman" w:hAnsi="Times New Roman"/>
          <w:sz w:val="24"/>
          <w:szCs w:val="24"/>
        </w:rPr>
      </w:pPr>
      <w:r w:rsidRPr="00D51E0F">
        <w:rPr>
          <w:rFonts w:ascii="Times New Roman" w:eastAsia="Times New Roman" w:hAnsi="Times New Roman"/>
          <w:sz w:val="24"/>
          <w:szCs w:val="24"/>
        </w:rPr>
        <w:t>negatywnym wyniku kontroli wykonania Umowy - ze względu na wyszczególnione poniżej wady</w:t>
      </w:r>
    </w:p>
    <w:p w14:paraId="50FF1279"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64748BB7"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Uwagi, zastrzeżenia do wykonania Umowy wraz z ich uzasadnieniem:</w:t>
      </w:r>
    </w:p>
    <w:p w14:paraId="6620CA90" w14:textId="77777777" w:rsidR="003F66C1" w:rsidRPr="00D51E0F" w:rsidRDefault="003F66C1" w:rsidP="006F2208">
      <w:pPr>
        <w:keepNext/>
        <w:keepLines/>
        <w:numPr>
          <w:ilvl w:val="0"/>
          <w:numId w:val="24"/>
        </w:numPr>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1307E369" w14:textId="77777777" w:rsidR="003F66C1" w:rsidRPr="00D51E0F" w:rsidRDefault="003F66C1" w:rsidP="006F2208">
      <w:pPr>
        <w:keepNext/>
        <w:keepLines/>
        <w:spacing w:after="0" w:line="360" w:lineRule="auto"/>
        <w:ind w:left="993" w:hanging="426"/>
        <w:jc w:val="both"/>
        <w:rPr>
          <w:rFonts w:ascii="Times New Roman" w:eastAsia="Times New Roman" w:hAnsi="Times New Roman"/>
          <w:sz w:val="24"/>
          <w:szCs w:val="24"/>
        </w:rPr>
      </w:pPr>
    </w:p>
    <w:p w14:paraId="30ABF89B" w14:textId="77777777" w:rsidR="003F66C1" w:rsidRPr="00D51E0F" w:rsidRDefault="003F66C1" w:rsidP="006F2208">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06D1465" w14:textId="77777777" w:rsidR="003F66C1" w:rsidRPr="00D51E0F" w:rsidRDefault="003F66C1" w:rsidP="006F2208">
      <w:pPr>
        <w:keepNext/>
        <w:keepLines/>
        <w:tabs>
          <w:tab w:val="left" w:pos="851"/>
        </w:tabs>
        <w:spacing w:after="0" w:line="360" w:lineRule="auto"/>
        <w:ind w:left="993" w:hanging="426"/>
        <w:jc w:val="both"/>
        <w:rPr>
          <w:rFonts w:ascii="Times New Roman" w:eastAsia="Times New Roman" w:hAnsi="Times New Roman"/>
          <w:sz w:val="24"/>
          <w:szCs w:val="24"/>
        </w:rPr>
      </w:pPr>
    </w:p>
    <w:p w14:paraId="03B4487A" w14:textId="77777777" w:rsidR="003F66C1" w:rsidRPr="00D51E0F" w:rsidRDefault="003F66C1" w:rsidP="006F2208">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64D255F" w14:textId="77777777" w:rsidR="003F66C1" w:rsidRPr="00D51E0F" w:rsidRDefault="003F66C1" w:rsidP="006F2208">
      <w:pPr>
        <w:keepNext/>
        <w:keepLines/>
        <w:spacing w:after="0" w:line="360" w:lineRule="auto"/>
        <w:ind w:left="993" w:hanging="426"/>
        <w:jc w:val="both"/>
        <w:rPr>
          <w:rFonts w:ascii="Times New Roman" w:eastAsia="Times New Roman" w:hAnsi="Times New Roman"/>
          <w:sz w:val="24"/>
          <w:szCs w:val="24"/>
        </w:rPr>
      </w:pPr>
    </w:p>
    <w:p w14:paraId="489F7811"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Termin na dokonanie ewentualnych poprawek…………</w:t>
      </w:r>
    </w:p>
    <w:p w14:paraId="28CDF3C0"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000CE2D9"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Dane osoby odbierającej przedmiot Umowy:</w:t>
      </w:r>
    </w:p>
    <w:p w14:paraId="096746FF"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5A1B65E6"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8211811"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58A520F0"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osoby odbierającej zadanie:</w:t>
      </w:r>
    </w:p>
    <w:p w14:paraId="51ED6C15"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1C5833C1" w14:textId="77777777" w:rsidR="003F66C1" w:rsidRPr="00D51E0F" w:rsidRDefault="003F66C1" w:rsidP="006F2208">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EC62995"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13363B5B" w14:textId="77777777" w:rsidR="003F66C1" w:rsidRPr="00D51E0F" w:rsidRDefault="003F66C1" w:rsidP="006F2208">
      <w:pPr>
        <w:keepNext/>
        <w:keepLines/>
        <w:tabs>
          <w:tab w:val="left" w:pos="57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Ze strony Wykonawcy:</w:t>
      </w:r>
      <w:r w:rsidRPr="00D51E0F">
        <w:rPr>
          <w:rFonts w:ascii="Times New Roman" w:eastAsia="Times New Roman" w:hAnsi="Times New Roman"/>
          <w:sz w:val="24"/>
          <w:szCs w:val="24"/>
        </w:rPr>
        <w:tab/>
        <w:t>Ze strony Zamawiającego</w:t>
      </w:r>
    </w:p>
    <w:p w14:paraId="228FE036"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04993C68" w14:textId="77777777" w:rsidR="003F66C1" w:rsidRPr="00D51E0F" w:rsidRDefault="003F66C1" w:rsidP="006F2208">
      <w:pPr>
        <w:keepNext/>
        <w:keepLines/>
        <w:tabs>
          <w:tab w:val="left" w:pos="55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r w:rsidRPr="00D51E0F">
        <w:rPr>
          <w:rFonts w:ascii="Times New Roman" w:eastAsia="Times New Roman" w:hAnsi="Times New Roman"/>
          <w:sz w:val="24"/>
          <w:szCs w:val="24"/>
        </w:rPr>
        <w:tab/>
        <w:t>……………………………..….</w:t>
      </w:r>
    </w:p>
    <w:p w14:paraId="05AF0B85" w14:textId="77777777" w:rsidR="003F66C1" w:rsidRPr="00D51E0F" w:rsidRDefault="003F66C1" w:rsidP="006F2208">
      <w:pPr>
        <w:keepNext/>
        <w:keepLines/>
        <w:tabs>
          <w:tab w:val="left" w:pos="58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i pieczątka)</w:t>
      </w:r>
      <w:r w:rsidRPr="00D51E0F">
        <w:rPr>
          <w:rFonts w:ascii="Times New Roman" w:eastAsia="Times New Roman" w:hAnsi="Times New Roman"/>
          <w:sz w:val="24"/>
          <w:szCs w:val="24"/>
        </w:rPr>
        <w:tab/>
        <w:t>(podpis i pieczątka)</w:t>
      </w:r>
    </w:p>
    <w:p w14:paraId="2759A776"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357A31E9"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2BD97B88" w14:textId="77777777" w:rsidR="003F66C1" w:rsidRPr="00D51E0F" w:rsidRDefault="003F66C1" w:rsidP="006F2208">
      <w:pPr>
        <w:keepNext/>
        <w:keepLines/>
        <w:tabs>
          <w:tab w:val="left" w:pos="363"/>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Łódź, dnia ………………………</w:t>
      </w:r>
    </w:p>
    <w:p w14:paraId="5164D99C"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6F2208">
      <w:pPr>
        <w:keepNext/>
        <w:keepLines/>
        <w:spacing w:after="0" w:line="360" w:lineRule="auto"/>
        <w:jc w:val="both"/>
        <w:rPr>
          <w:rFonts w:ascii="Times New Roman" w:eastAsia="Times New Roman" w:hAnsi="Times New Roman"/>
          <w:sz w:val="24"/>
          <w:szCs w:val="24"/>
        </w:rPr>
      </w:pPr>
    </w:p>
    <w:p w14:paraId="1DF2279D" w14:textId="77777777" w:rsidR="003F66C1" w:rsidRPr="00D51E0F" w:rsidRDefault="003F66C1" w:rsidP="006F2208">
      <w:pPr>
        <w:keepNext/>
        <w:keepLines/>
        <w:spacing w:line="360" w:lineRule="auto"/>
        <w:rPr>
          <w:rFonts w:ascii="Times New Roman" w:hAnsi="Times New Roman"/>
          <w:sz w:val="24"/>
          <w:szCs w:val="24"/>
        </w:rPr>
      </w:pPr>
      <w:r w:rsidRPr="00D51E0F">
        <w:rPr>
          <w:rFonts w:ascii="Times New Roman" w:hAnsi="Times New Roman"/>
          <w:sz w:val="24"/>
          <w:szCs w:val="24"/>
        </w:rPr>
        <w:br w:type="page"/>
      </w:r>
    </w:p>
    <w:sectPr w:rsidR="003F66C1" w:rsidRPr="00D51E0F" w:rsidSect="00D2413D">
      <w:headerReference w:type="even" r:id="rId9"/>
      <w:headerReference w:type="default" r:id="rId10"/>
      <w:footerReference w:type="even" r:id="rId11"/>
      <w:footerReference w:type="default" r:id="rId12"/>
      <w:headerReference w:type="first" r:id="rId13"/>
      <w:footerReference w:type="first" r:id="rId14"/>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830A7" w14:textId="77777777" w:rsidR="00582026" w:rsidRDefault="00582026" w:rsidP="00614E6C">
      <w:pPr>
        <w:spacing w:after="0" w:line="240" w:lineRule="auto"/>
      </w:pPr>
      <w:r>
        <w:separator/>
      </w:r>
    </w:p>
  </w:endnote>
  <w:endnote w:type="continuationSeparator" w:id="0">
    <w:p w14:paraId="04227E2E" w14:textId="77777777" w:rsidR="00582026" w:rsidRDefault="00582026"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BBA0E" w14:textId="77777777" w:rsidR="00F62D6B" w:rsidRDefault="00F62D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77777777"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0821A6D6" w14:textId="77777777" w:rsidR="00034384" w:rsidRDefault="00034384" w:rsidP="00034384">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2CC0" w14:textId="77777777" w:rsidR="00F62D6B" w:rsidRDefault="00F62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BCAF2" w14:textId="77777777" w:rsidR="00582026" w:rsidRDefault="00582026" w:rsidP="00614E6C">
      <w:pPr>
        <w:spacing w:after="0" w:line="240" w:lineRule="auto"/>
      </w:pPr>
      <w:r>
        <w:separator/>
      </w:r>
    </w:p>
  </w:footnote>
  <w:footnote w:type="continuationSeparator" w:id="0">
    <w:p w14:paraId="202B84A7" w14:textId="77777777" w:rsidR="00582026" w:rsidRDefault="00582026"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A277E" w14:textId="77777777" w:rsidR="00F62D6B" w:rsidRDefault="00F62D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95D66" w14:textId="77777777" w:rsidR="00F62D6B" w:rsidRDefault="00F62D6B" w:rsidP="00F62D6B">
    <w:pPr>
      <w:pStyle w:val="Nagwek"/>
      <w:jc w:val="center"/>
    </w:pPr>
    <w:bookmarkStart w:id="1" w:name="_Hlk173317572"/>
    <w:bookmarkStart w:id="2" w:name="_Hlk183177044"/>
    <w:r>
      <w:rPr>
        <w:rFonts w:ascii="Times New Roman" w:eastAsia="Times New Roman" w:hAnsi="Times New Roman"/>
        <w:noProof/>
        <w:sz w:val="24"/>
        <w:szCs w:val="24"/>
      </w:rPr>
      <w:drawing>
        <wp:inline distT="0" distB="0" distL="0" distR="0" wp14:anchorId="73247FCB" wp14:editId="5A4772ED">
          <wp:extent cx="5581650" cy="714375"/>
          <wp:effectExtent l="0" t="0" r="0" b="9525"/>
          <wp:docPr id="1" name="Obraz 1" descr="ZESTAWIENIE ZNAKOW ACHROMATYCZNE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ZNAKOW ACHROMATYCZNE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714375"/>
                  </a:xfrm>
                  <a:prstGeom prst="rect">
                    <a:avLst/>
                  </a:prstGeom>
                  <a:noFill/>
                  <a:ln>
                    <a:noFill/>
                  </a:ln>
                </pic:spPr>
              </pic:pic>
            </a:graphicData>
          </a:graphic>
        </wp:inline>
      </w:drawing>
    </w:r>
  </w:p>
  <w:bookmarkEnd w:id="2"/>
  <w:p w14:paraId="1DD0ED18" w14:textId="77777777" w:rsidR="00F62D6B" w:rsidRDefault="00F62D6B" w:rsidP="00F62D6B">
    <w:pPr>
      <w:pBdr>
        <w:top w:val="nil"/>
        <w:left w:val="nil"/>
        <w:bottom w:val="nil"/>
        <w:right w:val="nil"/>
        <w:between w:val="nil"/>
      </w:pBdr>
      <w:tabs>
        <w:tab w:val="center" w:pos="4536"/>
        <w:tab w:val="right" w:pos="9072"/>
      </w:tabs>
      <w:spacing w:after="0" w:line="240" w:lineRule="auto"/>
      <w:jc w:val="center"/>
      <w:rPr>
        <w:color w:val="000000"/>
      </w:rPr>
    </w:pPr>
    <w:r>
      <w:rPr>
        <w:color w:val="000000"/>
      </w:rPr>
      <w:t>Dofinansowane przez Unię Europejską – Zawód na medal</w:t>
    </w:r>
  </w:p>
  <w:p w14:paraId="3F44AC51" w14:textId="6B62F419" w:rsidR="0030770C" w:rsidRPr="0030770C" w:rsidRDefault="0030770C" w:rsidP="0030770C">
    <w:pPr>
      <w:suppressAutoHyphens/>
      <w:spacing w:after="0" w:line="240" w:lineRule="auto"/>
      <w:ind w:hanging="2"/>
      <w:jc w:val="center"/>
      <w:rPr>
        <w:rFonts w:ascii="Arial" w:eastAsia="Arial" w:hAnsi="Arial" w:cs="Arial"/>
        <w:sz w:val="24"/>
        <w:szCs w:val="24"/>
        <w:lang w:eastAsia="ar-SA"/>
      </w:rPr>
    </w:pPr>
  </w:p>
  <w:bookmarkEnd w:id="1"/>
  <w:p w14:paraId="45A297BF" w14:textId="77777777" w:rsidR="002B2820" w:rsidRDefault="002B282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A7C77" w14:textId="77777777" w:rsidR="00F62D6B" w:rsidRDefault="00F62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7"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2"/>
  </w:num>
  <w:num w:numId="2" w16cid:durableId="630016597">
    <w:abstractNumId w:val="40"/>
  </w:num>
  <w:num w:numId="3" w16cid:durableId="1006591444">
    <w:abstractNumId w:val="33"/>
  </w:num>
  <w:num w:numId="4" w16cid:durableId="1336032828">
    <w:abstractNumId w:val="36"/>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39"/>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1"/>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8"/>
  </w:num>
  <w:num w:numId="29" w16cid:durableId="126747166">
    <w:abstractNumId w:val="25"/>
  </w:num>
  <w:num w:numId="30" w16cid:durableId="1790779982">
    <w:abstractNumId w:val="37"/>
  </w:num>
  <w:num w:numId="31" w16cid:durableId="135430942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34C3D"/>
    <w:rsid w:val="00042B21"/>
    <w:rsid w:val="00043650"/>
    <w:rsid w:val="00046611"/>
    <w:rsid w:val="00047EC1"/>
    <w:rsid w:val="000810EF"/>
    <w:rsid w:val="00091717"/>
    <w:rsid w:val="000A3D1F"/>
    <w:rsid w:val="000A7E27"/>
    <w:rsid w:val="000B4AB1"/>
    <w:rsid w:val="000C00EE"/>
    <w:rsid w:val="000E2B66"/>
    <w:rsid w:val="000E2BD3"/>
    <w:rsid w:val="00103234"/>
    <w:rsid w:val="00104E92"/>
    <w:rsid w:val="00110CA6"/>
    <w:rsid w:val="001267FD"/>
    <w:rsid w:val="00146823"/>
    <w:rsid w:val="00153D50"/>
    <w:rsid w:val="00163755"/>
    <w:rsid w:val="00170496"/>
    <w:rsid w:val="00183EF9"/>
    <w:rsid w:val="001E1661"/>
    <w:rsid w:val="0022420F"/>
    <w:rsid w:val="00230C0D"/>
    <w:rsid w:val="00235985"/>
    <w:rsid w:val="00251414"/>
    <w:rsid w:val="002579CB"/>
    <w:rsid w:val="00260288"/>
    <w:rsid w:val="00263E96"/>
    <w:rsid w:val="00294086"/>
    <w:rsid w:val="002A7AE9"/>
    <w:rsid w:val="002B2820"/>
    <w:rsid w:val="002B5FD0"/>
    <w:rsid w:val="002C079C"/>
    <w:rsid w:val="002E52F7"/>
    <w:rsid w:val="0030770C"/>
    <w:rsid w:val="00313818"/>
    <w:rsid w:val="00315F4E"/>
    <w:rsid w:val="00342C83"/>
    <w:rsid w:val="003536F3"/>
    <w:rsid w:val="0036131C"/>
    <w:rsid w:val="00387518"/>
    <w:rsid w:val="00393D27"/>
    <w:rsid w:val="003C39E0"/>
    <w:rsid w:val="003D7690"/>
    <w:rsid w:val="003F4652"/>
    <w:rsid w:val="003F66C1"/>
    <w:rsid w:val="00400930"/>
    <w:rsid w:val="00401BE6"/>
    <w:rsid w:val="004161BE"/>
    <w:rsid w:val="004250CD"/>
    <w:rsid w:val="004329A0"/>
    <w:rsid w:val="00437CD3"/>
    <w:rsid w:val="00450DCB"/>
    <w:rsid w:val="0046167D"/>
    <w:rsid w:val="0048693A"/>
    <w:rsid w:val="004A4F99"/>
    <w:rsid w:val="004A7BCA"/>
    <w:rsid w:val="004B2223"/>
    <w:rsid w:val="004C4E26"/>
    <w:rsid w:val="004D12FC"/>
    <w:rsid w:val="004E7120"/>
    <w:rsid w:val="00501AAE"/>
    <w:rsid w:val="00513D2A"/>
    <w:rsid w:val="00524877"/>
    <w:rsid w:val="00533D84"/>
    <w:rsid w:val="00570BBC"/>
    <w:rsid w:val="005714E8"/>
    <w:rsid w:val="00582026"/>
    <w:rsid w:val="00583AF6"/>
    <w:rsid w:val="005853E9"/>
    <w:rsid w:val="0059154B"/>
    <w:rsid w:val="00595B3A"/>
    <w:rsid w:val="00596827"/>
    <w:rsid w:val="005A1D63"/>
    <w:rsid w:val="005D092A"/>
    <w:rsid w:val="005E0D42"/>
    <w:rsid w:val="005E27D2"/>
    <w:rsid w:val="005E7E3E"/>
    <w:rsid w:val="00606272"/>
    <w:rsid w:val="00607A01"/>
    <w:rsid w:val="00611E9D"/>
    <w:rsid w:val="00612014"/>
    <w:rsid w:val="00614E6C"/>
    <w:rsid w:val="00625F27"/>
    <w:rsid w:val="00630BF1"/>
    <w:rsid w:val="0064384F"/>
    <w:rsid w:val="00653301"/>
    <w:rsid w:val="00660843"/>
    <w:rsid w:val="00662385"/>
    <w:rsid w:val="006661EB"/>
    <w:rsid w:val="00680A79"/>
    <w:rsid w:val="00685BCA"/>
    <w:rsid w:val="006A00B8"/>
    <w:rsid w:val="006A39C3"/>
    <w:rsid w:val="006C3503"/>
    <w:rsid w:val="006D3B7C"/>
    <w:rsid w:val="006D766F"/>
    <w:rsid w:val="006E5CAF"/>
    <w:rsid w:val="006F2208"/>
    <w:rsid w:val="00707842"/>
    <w:rsid w:val="00710FD4"/>
    <w:rsid w:val="00724798"/>
    <w:rsid w:val="007639BD"/>
    <w:rsid w:val="00763A15"/>
    <w:rsid w:val="0077739A"/>
    <w:rsid w:val="00790A99"/>
    <w:rsid w:val="007940C3"/>
    <w:rsid w:val="00794B34"/>
    <w:rsid w:val="007C2F80"/>
    <w:rsid w:val="007C7292"/>
    <w:rsid w:val="007E0F17"/>
    <w:rsid w:val="007F0312"/>
    <w:rsid w:val="007F20E6"/>
    <w:rsid w:val="007F2B36"/>
    <w:rsid w:val="007F4A5F"/>
    <w:rsid w:val="00804342"/>
    <w:rsid w:val="00807966"/>
    <w:rsid w:val="00807B00"/>
    <w:rsid w:val="00811000"/>
    <w:rsid w:val="00812199"/>
    <w:rsid w:val="00823F6A"/>
    <w:rsid w:val="00836194"/>
    <w:rsid w:val="0084085D"/>
    <w:rsid w:val="00842BEB"/>
    <w:rsid w:val="0084452F"/>
    <w:rsid w:val="00876B95"/>
    <w:rsid w:val="00881B16"/>
    <w:rsid w:val="00887D3B"/>
    <w:rsid w:val="00893443"/>
    <w:rsid w:val="00895D59"/>
    <w:rsid w:val="008A0615"/>
    <w:rsid w:val="008A6205"/>
    <w:rsid w:val="008B02EA"/>
    <w:rsid w:val="008C2F3F"/>
    <w:rsid w:val="008C59B5"/>
    <w:rsid w:val="0091391D"/>
    <w:rsid w:val="0091437A"/>
    <w:rsid w:val="00932979"/>
    <w:rsid w:val="00937D9A"/>
    <w:rsid w:val="0094413B"/>
    <w:rsid w:val="00961FC7"/>
    <w:rsid w:val="0098381D"/>
    <w:rsid w:val="0099093E"/>
    <w:rsid w:val="009957A7"/>
    <w:rsid w:val="009A33E2"/>
    <w:rsid w:val="009D1B34"/>
    <w:rsid w:val="009F2893"/>
    <w:rsid w:val="00A152C4"/>
    <w:rsid w:val="00A36D14"/>
    <w:rsid w:val="00A409E5"/>
    <w:rsid w:val="00A558F7"/>
    <w:rsid w:val="00A56CAF"/>
    <w:rsid w:val="00A70644"/>
    <w:rsid w:val="00A70888"/>
    <w:rsid w:val="00A83907"/>
    <w:rsid w:val="00AA0631"/>
    <w:rsid w:val="00AB020F"/>
    <w:rsid w:val="00AC6623"/>
    <w:rsid w:val="00AE4F19"/>
    <w:rsid w:val="00AF3554"/>
    <w:rsid w:val="00B16C0D"/>
    <w:rsid w:val="00B17FCA"/>
    <w:rsid w:val="00B212D0"/>
    <w:rsid w:val="00B368BB"/>
    <w:rsid w:val="00B41293"/>
    <w:rsid w:val="00B55396"/>
    <w:rsid w:val="00B70787"/>
    <w:rsid w:val="00B90EB9"/>
    <w:rsid w:val="00B922AA"/>
    <w:rsid w:val="00BA1AFF"/>
    <w:rsid w:val="00BC0EA4"/>
    <w:rsid w:val="00BD067F"/>
    <w:rsid w:val="00BE3E17"/>
    <w:rsid w:val="00C114F5"/>
    <w:rsid w:val="00C132EE"/>
    <w:rsid w:val="00C220F4"/>
    <w:rsid w:val="00C30588"/>
    <w:rsid w:val="00C502D1"/>
    <w:rsid w:val="00C546AE"/>
    <w:rsid w:val="00C63248"/>
    <w:rsid w:val="00C8097A"/>
    <w:rsid w:val="00CA3A83"/>
    <w:rsid w:val="00CA3AEA"/>
    <w:rsid w:val="00CA4604"/>
    <w:rsid w:val="00CE751D"/>
    <w:rsid w:val="00D2351C"/>
    <w:rsid w:val="00D2413D"/>
    <w:rsid w:val="00D3277C"/>
    <w:rsid w:val="00D35F09"/>
    <w:rsid w:val="00D45286"/>
    <w:rsid w:val="00D51E0F"/>
    <w:rsid w:val="00D53DAE"/>
    <w:rsid w:val="00D56440"/>
    <w:rsid w:val="00D60D82"/>
    <w:rsid w:val="00D70F56"/>
    <w:rsid w:val="00D92161"/>
    <w:rsid w:val="00D959D3"/>
    <w:rsid w:val="00D97986"/>
    <w:rsid w:val="00DB7ECE"/>
    <w:rsid w:val="00DC218E"/>
    <w:rsid w:val="00DD0F74"/>
    <w:rsid w:val="00E02BB7"/>
    <w:rsid w:val="00E04556"/>
    <w:rsid w:val="00E1000F"/>
    <w:rsid w:val="00E10915"/>
    <w:rsid w:val="00E20FD9"/>
    <w:rsid w:val="00E26274"/>
    <w:rsid w:val="00E549A1"/>
    <w:rsid w:val="00E656FF"/>
    <w:rsid w:val="00E80A26"/>
    <w:rsid w:val="00E83FCD"/>
    <w:rsid w:val="00EB1B89"/>
    <w:rsid w:val="00EE482A"/>
    <w:rsid w:val="00EF3B2C"/>
    <w:rsid w:val="00EF434E"/>
    <w:rsid w:val="00EF49FE"/>
    <w:rsid w:val="00EF74CD"/>
    <w:rsid w:val="00EF7AF2"/>
    <w:rsid w:val="00F012FC"/>
    <w:rsid w:val="00F17DDD"/>
    <w:rsid w:val="00F35323"/>
    <w:rsid w:val="00F35CD4"/>
    <w:rsid w:val="00F62D6B"/>
    <w:rsid w:val="00F64703"/>
    <w:rsid w:val="00F64935"/>
    <w:rsid w:val="00F73CB6"/>
    <w:rsid w:val="00F9493F"/>
    <w:rsid w:val="00FB1316"/>
    <w:rsid w:val="00FC4FAE"/>
    <w:rsid w:val="00FC6C3C"/>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1880</Words>
  <Characters>13204</Characters>
  <Application>Microsoft Office Word</Application>
  <DocSecurity>0</DocSecurity>
  <Lines>249</Lines>
  <Paragraphs>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15034</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Marta Jędrzejczyk-Suchecka</cp:lastModifiedBy>
  <cp:revision>21</cp:revision>
  <cp:lastPrinted>2017-05-02T11:29:00Z</cp:lastPrinted>
  <dcterms:created xsi:type="dcterms:W3CDTF">2022-07-12T13:54:00Z</dcterms:created>
  <dcterms:modified xsi:type="dcterms:W3CDTF">2026-01-08T09:01:00Z</dcterms:modified>
</cp:coreProperties>
</file>